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C032B89" w14:textId="49695474" w:rsidR="00B06991" w:rsidRDefault="00B06991" w:rsidP="00CD47A1">
      <w:pPr>
        <w:spacing w:before="120"/>
        <w:jc w:val="right"/>
        <w:rPr>
          <w:rFonts w:ascii="Cambria" w:hAnsi="Cambria" w:cs="Arial"/>
          <w:b/>
          <w:bCs/>
          <w:sz w:val="22"/>
          <w:szCs w:val="22"/>
        </w:rPr>
      </w:pPr>
    </w:p>
    <w:p w14:paraId="00AA14B2" w14:textId="77777777" w:rsidR="00B06991" w:rsidRDefault="00B06991" w:rsidP="00CD47A1">
      <w:pPr>
        <w:spacing w:before="120"/>
        <w:jc w:val="right"/>
        <w:rPr>
          <w:rFonts w:ascii="Cambria" w:hAnsi="Cambria" w:cs="Arial"/>
          <w:b/>
          <w:bCs/>
          <w:sz w:val="22"/>
          <w:szCs w:val="22"/>
        </w:rPr>
      </w:pPr>
    </w:p>
    <w:p w14:paraId="6EA6848A" w14:textId="77777777" w:rsidR="00FB4CA4" w:rsidRDefault="00FB4CA4" w:rsidP="00FB4CA4">
      <w:pPr>
        <w:suppressAutoHyphens w:val="0"/>
        <w:spacing w:before="120"/>
        <w:jc w:val="center"/>
        <w:rPr>
          <w:rFonts w:ascii="Cambria" w:hAnsi="Cambria" w:cs="Arial"/>
          <w:b/>
          <w:sz w:val="22"/>
          <w:szCs w:val="22"/>
          <w:lang w:eastAsia="pl-PL"/>
        </w:rPr>
      </w:pPr>
    </w:p>
    <w:p w14:paraId="4FDD0E0E" w14:textId="197DA38F" w:rsidR="004E21A8" w:rsidRDefault="00611419" w:rsidP="00CD47A1">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xml:space="preserve">Umowa nr </w:t>
      </w:r>
      <w:r w:rsidR="00473C14">
        <w:rPr>
          <w:rFonts w:ascii="Cambria" w:hAnsi="Cambria" w:cs="Arial"/>
          <w:b/>
          <w:sz w:val="22"/>
          <w:szCs w:val="22"/>
          <w:lang w:eastAsia="pl-PL"/>
        </w:rPr>
        <w:t>S</w:t>
      </w:r>
      <w:r>
        <w:rPr>
          <w:rFonts w:ascii="Cambria" w:hAnsi="Cambria" w:cs="Arial"/>
          <w:b/>
          <w:sz w:val="22"/>
          <w:szCs w:val="22"/>
          <w:lang w:eastAsia="pl-PL"/>
        </w:rPr>
        <w:t>.</w:t>
      </w:r>
      <w:r w:rsidR="00473C14">
        <w:rPr>
          <w:rFonts w:ascii="Cambria" w:hAnsi="Cambria" w:cs="Arial"/>
          <w:b/>
          <w:sz w:val="22"/>
          <w:szCs w:val="22"/>
          <w:lang w:eastAsia="pl-PL"/>
        </w:rPr>
        <w:t>271.--.2024</w:t>
      </w:r>
    </w:p>
    <w:p w14:paraId="6E71207D" w14:textId="77777777" w:rsidR="00075B08" w:rsidRPr="00492353" w:rsidRDefault="00075B08" w:rsidP="00CD47A1">
      <w:pPr>
        <w:suppressAutoHyphens w:val="0"/>
        <w:spacing w:before="120"/>
        <w:jc w:val="center"/>
        <w:rPr>
          <w:rFonts w:ascii="Cambria" w:hAnsi="Cambria" w:cs="Arial"/>
          <w:sz w:val="22"/>
          <w:szCs w:val="22"/>
          <w:lang w:eastAsia="pl-PL"/>
        </w:rPr>
      </w:pPr>
    </w:p>
    <w:p w14:paraId="04F84510" w14:textId="7A4195A8" w:rsidR="004E21A8" w:rsidRPr="00492353" w:rsidRDefault="00CF7AE9"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zawarta w</w:t>
      </w:r>
      <w:r w:rsidR="00611419">
        <w:rPr>
          <w:rFonts w:ascii="Cambria" w:hAnsi="Cambria" w:cs="Arial"/>
          <w:sz w:val="22"/>
          <w:szCs w:val="22"/>
          <w:lang w:eastAsia="pl-PL"/>
        </w:rPr>
        <w:t xml:space="preserve"> dniu --.--.2024</w:t>
      </w:r>
      <w:r w:rsidR="00E46F05">
        <w:rPr>
          <w:rFonts w:ascii="Cambria" w:hAnsi="Cambria" w:cs="Arial"/>
          <w:sz w:val="22"/>
          <w:szCs w:val="22"/>
          <w:lang w:eastAsia="pl-PL"/>
        </w:rPr>
        <w:t xml:space="preserve"> </w:t>
      </w:r>
      <w:r w:rsidR="004E21A8" w:rsidRPr="00492353">
        <w:rPr>
          <w:rFonts w:ascii="Cambria" w:hAnsi="Cambria" w:cs="Arial"/>
          <w:sz w:val="22"/>
          <w:szCs w:val="22"/>
          <w:lang w:eastAsia="pl-PL"/>
        </w:rPr>
        <w:t xml:space="preserve">r. w </w:t>
      </w:r>
      <w:r w:rsidR="00EC298D">
        <w:rPr>
          <w:rFonts w:ascii="Cambria" w:hAnsi="Cambria" w:cs="Arial"/>
          <w:sz w:val="22"/>
          <w:szCs w:val="22"/>
          <w:lang w:eastAsia="pl-PL"/>
        </w:rPr>
        <w:t>Szerominku</w:t>
      </w:r>
      <w:r w:rsidR="004E21A8" w:rsidRPr="00492353">
        <w:rPr>
          <w:rFonts w:ascii="Cambria" w:hAnsi="Cambria" w:cs="Arial"/>
          <w:sz w:val="22"/>
          <w:szCs w:val="22"/>
          <w:lang w:eastAsia="pl-PL"/>
        </w:rPr>
        <w:t xml:space="preserve"> pomiędzy: </w:t>
      </w:r>
    </w:p>
    <w:p w14:paraId="437E2EC9" w14:textId="77777777" w:rsidR="004E21A8" w:rsidRPr="00492353" w:rsidRDefault="004E21A8" w:rsidP="00CD47A1">
      <w:pPr>
        <w:suppressAutoHyphens w:val="0"/>
        <w:spacing w:before="120"/>
        <w:jc w:val="both"/>
        <w:rPr>
          <w:rFonts w:ascii="Cambria" w:hAnsi="Cambria" w:cs="Arial"/>
          <w:sz w:val="22"/>
          <w:szCs w:val="22"/>
          <w:lang w:eastAsia="pl-PL"/>
        </w:rPr>
      </w:pPr>
    </w:p>
    <w:p w14:paraId="78EE579B" w14:textId="7A587D1D" w:rsidR="00B53455" w:rsidRPr="00B53455" w:rsidRDefault="00B53455" w:rsidP="00B53455">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Skarbem Państwa – Państwowym Gospodarstwem Leśnym Lasy Państwowe Nadleśnictwem Płońsk z sie</w:t>
      </w:r>
      <w:r w:rsidR="000805FC">
        <w:rPr>
          <w:rFonts w:ascii="Cambria" w:eastAsia="SimSun" w:hAnsi="Cambria" w:cs="Arial"/>
          <w:sz w:val="22"/>
          <w:szCs w:val="22"/>
          <w:lang w:eastAsia="pl-PL"/>
        </w:rPr>
        <w:t>dzibą w Szerominku („Wydzierżawiający</w:t>
      </w:r>
      <w:r w:rsidRPr="00B53455">
        <w:rPr>
          <w:rFonts w:ascii="Cambria" w:eastAsia="SimSun" w:hAnsi="Cambria" w:cs="Arial"/>
          <w:sz w:val="22"/>
          <w:szCs w:val="22"/>
          <w:lang w:eastAsia="pl-PL"/>
        </w:rPr>
        <w:t>”)</w:t>
      </w:r>
    </w:p>
    <w:p w14:paraId="6AA3C9AC" w14:textId="77777777" w:rsidR="00B53455" w:rsidRPr="00B53455" w:rsidRDefault="00B53455" w:rsidP="00B53455">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 xml:space="preserve">ul. Spokojna 1; </w:t>
      </w:r>
    </w:p>
    <w:p w14:paraId="287CA8C6" w14:textId="77777777" w:rsidR="00B53455" w:rsidRPr="00B53455" w:rsidRDefault="00B53455" w:rsidP="00B53455">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09 - 100 Płońsk</w:t>
      </w:r>
    </w:p>
    <w:p w14:paraId="51636CE0" w14:textId="77777777" w:rsidR="00B53455" w:rsidRPr="00B53455" w:rsidRDefault="00B53455" w:rsidP="00B53455">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NIP 567-000-45-11, REGON 130014412</w:t>
      </w:r>
    </w:p>
    <w:p w14:paraId="6E54A903" w14:textId="77777777" w:rsidR="00B53455" w:rsidRPr="00B53455" w:rsidRDefault="00B53455" w:rsidP="00B53455">
      <w:pPr>
        <w:suppressAutoHyphens w:val="0"/>
        <w:spacing w:before="120"/>
        <w:jc w:val="both"/>
        <w:rPr>
          <w:rFonts w:ascii="Cambria" w:eastAsia="SimSun" w:hAnsi="Cambria" w:cs="Arial"/>
          <w:sz w:val="22"/>
          <w:szCs w:val="22"/>
          <w:lang w:eastAsia="pl-PL"/>
        </w:rPr>
      </w:pPr>
      <w:r w:rsidRPr="00B53455">
        <w:rPr>
          <w:rFonts w:ascii="Cambria" w:eastAsia="SimSun" w:hAnsi="Cambria" w:cs="Arial"/>
          <w:sz w:val="22"/>
          <w:szCs w:val="22"/>
          <w:lang w:eastAsia="pl-PL"/>
        </w:rPr>
        <w:t>reprezentowanym przez:</w:t>
      </w:r>
    </w:p>
    <w:p w14:paraId="40E4B78C" w14:textId="77777777" w:rsidR="00B53455" w:rsidRPr="00B53455" w:rsidRDefault="00B53455" w:rsidP="00B53455">
      <w:pPr>
        <w:suppressAutoHyphens w:val="0"/>
        <w:spacing w:before="120"/>
        <w:rPr>
          <w:rFonts w:ascii="Cambria" w:eastAsia="SimSun" w:hAnsi="Cambria" w:cs="Arial"/>
          <w:sz w:val="22"/>
          <w:szCs w:val="22"/>
          <w:lang w:eastAsia="pl-PL"/>
        </w:rPr>
      </w:pPr>
      <w:r w:rsidRPr="00B53455">
        <w:rPr>
          <w:rFonts w:ascii="Cambria" w:eastAsia="SimSun" w:hAnsi="Cambria" w:cs="Arial"/>
          <w:sz w:val="22"/>
          <w:szCs w:val="22"/>
          <w:lang w:eastAsia="pl-PL"/>
        </w:rPr>
        <w:t>Tomasza Józwiaka– Nadleśniczego,</w:t>
      </w:r>
    </w:p>
    <w:p w14:paraId="690302DD" w14:textId="77777777" w:rsidR="00785E72" w:rsidRDefault="00785E72" w:rsidP="00CD47A1">
      <w:pPr>
        <w:suppressAutoHyphens w:val="0"/>
        <w:spacing w:before="120"/>
        <w:rPr>
          <w:rFonts w:ascii="Cambria" w:hAnsi="Cambria" w:cs="Arial"/>
          <w:sz w:val="22"/>
          <w:szCs w:val="22"/>
          <w:lang w:eastAsia="pl-PL"/>
        </w:rPr>
      </w:pPr>
    </w:p>
    <w:p w14:paraId="3391B456"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a </w:t>
      </w:r>
    </w:p>
    <w:p w14:paraId="77C01384" w14:textId="77777777" w:rsidR="004E21A8" w:rsidRPr="00492353" w:rsidRDefault="004E21A8" w:rsidP="00CD47A1">
      <w:pPr>
        <w:suppressAutoHyphens w:val="0"/>
        <w:spacing w:before="120"/>
        <w:rPr>
          <w:rFonts w:ascii="Cambria" w:hAnsi="Cambria" w:cs="Arial"/>
          <w:sz w:val="22"/>
          <w:szCs w:val="22"/>
          <w:lang w:eastAsia="pl-PL"/>
        </w:rPr>
      </w:pPr>
    </w:p>
    <w:p w14:paraId="6F11BFCE" w14:textId="60C4CF52" w:rsidR="004E21A8" w:rsidRPr="00492353" w:rsidRDefault="00611419" w:rsidP="00B51156">
      <w:pPr>
        <w:suppressAutoHyphens w:val="0"/>
        <w:spacing w:before="120"/>
        <w:jc w:val="both"/>
        <w:rPr>
          <w:rFonts w:ascii="Cambria" w:hAnsi="Cambria" w:cs="Arial"/>
          <w:sz w:val="22"/>
          <w:szCs w:val="22"/>
        </w:rPr>
      </w:pPr>
      <w:r>
        <w:rPr>
          <w:rFonts w:ascii="Cambria" w:hAnsi="Cambria" w:cs="Arial"/>
          <w:sz w:val="22"/>
          <w:szCs w:val="22"/>
          <w:lang w:eastAsia="pl-PL"/>
        </w:rPr>
        <w:t>-----------------------------------------------------------------------------------------</w:t>
      </w:r>
      <w:r w:rsidR="005A57F0" w:rsidRPr="00492353">
        <w:rPr>
          <w:rFonts w:ascii="Cambria" w:hAnsi="Cambria" w:cs="Arial"/>
          <w:sz w:val="22"/>
          <w:szCs w:val="22"/>
          <w:lang w:eastAsia="pl-PL"/>
        </w:rPr>
        <w:t xml:space="preserve">, </w:t>
      </w:r>
      <w:r w:rsidR="004E21A8"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004E21A8" w:rsidRPr="00492353">
        <w:rPr>
          <w:rFonts w:ascii="Cambria" w:hAnsi="Cambria" w:cs="Arial"/>
          <w:sz w:val="22"/>
          <w:szCs w:val="22"/>
          <w:lang w:eastAsia="pl-PL"/>
        </w:rPr>
        <w:t xml:space="preserve">ym osobiście </w:t>
      </w:r>
    </w:p>
    <w:p w14:paraId="4A2E3F32" w14:textId="481BFFDF"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zaś wspólnie zwanymi dalej </w:t>
      </w:r>
      <w:r w:rsidRPr="00CE6952">
        <w:rPr>
          <w:rFonts w:ascii="Cambria" w:hAnsi="Cambria" w:cs="Arial"/>
          <w:b/>
          <w:bCs/>
          <w:sz w:val="22"/>
          <w:szCs w:val="22"/>
          <w:lang w:eastAsia="pl-PL"/>
        </w:rPr>
        <w:t>„Stronami”</w:t>
      </w:r>
      <w:r w:rsidRPr="00492353">
        <w:rPr>
          <w:rFonts w:ascii="Cambria" w:hAnsi="Cambria" w:cs="Arial"/>
          <w:sz w:val="22"/>
          <w:szCs w:val="22"/>
          <w:lang w:eastAsia="pl-PL"/>
        </w:rPr>
        <w:t>,</w:t>
      </w:r>
    </w:p>
    <w:p w14:paraId="6B3B2EA3" w14:textId="77777777" w:rsidR="00E965F0" w:rsidRPr="00492353" w:rsidRDefault="00E965F0" w:rsidP="00CD47A1">
      <w:pPr>
        <w:suppressAutoHyphens w:val="0"/>
        <w:spacing w:before="120"/>
        <w:jc w:val="both"/>
        <w:rPr>
          <w:rFonts w:ascii="Cambria" w:hAnsi="Cambria" w:cs="Arial"/>
          <w:sz w:val="22"/>
          <w:szCs w:val="22"/>
          <w:lang w:eastAsia="pl-PL"/>
        </w:rPr>
      </w:pPr>
    </w:p>
    <w:p w14:paraId="58791C5F" w14:textId="501281E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3249C1" w:rsidRPr="00492353">
        <w:rPr>
          <w:rFonts w:ascii="Cambria" w:hAnsi="Cambria" w:cs="Arial"/>
          <w:sz w:val="22"/>
          <w:szCs w:val="22"/>
          <w:lang w:eastAsia="pl-PL"/>
        </w:rPr>
        <w:t>„</w:t>
      </w:r>
      <w:r w:rsidR="00FB4CA4" w:rsidRPr="00CD47A1">
        <w:rPr>
          <w:rFonts w:ascii="Cambria" w:hAnsi="Cambria" w:cs="Arial"/>
          <w:bCs/>
          <w:i/>
          <w:iCs/>
          <w:sz w:val="22"/>
          <w:szCs w:val="22"/>
        </w:rPr>
        <w:t xml:space="preserve">Wykonywanie usług leśnych z zakresu gospodarki szkółkarskiej na terenie Nadleśnictwa </w:t>
      </w:r>
      <w:r w:rsidR="00AD002A">
        <w:rPr>
          <w:rFonts w:ascii="Cambria" w:hAnsi="Cambria" w:cs="Arial"/>
          <w:bCs/>
          <w:i/>
          <w:iCs/>
          <w:sz w:val="22"/>
          <w:szCs w:val="22"/>
        </w:rPr>
        <w:t xml:space="preserve">Płońsk </w:t>
      </w:r>
      <w:r w:rsidR="00FB4CA4" w:rsidRPr="00CD47A1">
        <w:rPr>
          <w:rFonts w:ascii="Cambria" w:hAnsi="Cambria" w:cs="Arial"/>
          <w:bCs/>
          <w:i/>
          <w:iCs/>
          <w:sz w:val="22"/>
          <w:szCs w:val="22"/>
        </w:rPr>
        <w:t xml:space="preserve">w roku </w:t>
      </w:r>
      <w:r w:rsidR="00611419">
        <w:rPr>
          <w:rFonts w:ascii="Cambria" w:hAnsi="Cambria" w:cs="Arial"/>
          <w:bCs/>
          <w:i/>
          <w:iCs/>
          <w:sz w:val="22"/>
          <w:szCs w:val="22"/>
        </w:rPr>
        <w:t>2024</w:t>
      </w:r>
      <w:r w:rsidR="00FB4CA4" w:rsidRPr="00CD47A1">
        <w:rPr>
          <w:rFonts w:ascii="Cambria" w:hAnsi="Cambria" w:cs="Arial"/>
          <w:bCs/>
          <w:i/>
          <w:iCs/>
          <w:sz w:val="22"/>
          <w:szCs w:val="22"/>
        </w:rPr>
        <w:t xml:space="preserve"> (Szkółka leśna </w:t>
      </w:r>
      <w:r w:rsidR="00AD002A">
        <w:rPr>
          <w:rFonts w:ascii="Cambria" w:hAnsi="Cambria" w:cs="Arial"/>
          <w:bCs/>
          <w:i/>
          <w:iCs/>
          <w:sz w:val="22"/>
          <w:szCs w:val="22"/>
        </w:rPr>
        <w:t>w leśnictwie Kuchary</w:t>
      </w:r>
      <w:r w:rsidR="00FB4CA4" w:rsidRPr="00CD47A1">
        <w:rPr>
          <w:rFonts w:ascii="Cambria" w:hAnsi="Cambria" w:cs="Arial"/>
          <w:bCs/>
          <w:i/>
          <w:iCs/>
          <w:sz w:val="22"/>
          <w:szCs w:val="22"/>
        </w:rPr>
        <w:t>)</w:t>
      </w:r>
      <w:r w:rsidR="003249C1" w:rsidRPr="00492353">
        <w:rPr>
          <w:rFonts w:ascii="Cambria" w:hAnsi="Cambria" w:cs="Arial"/>
          <w:bCs/>
          <w:sz w:val="22"/>
          <w:szCs w:val="22"/>
        </w:rPr>
        <w:t>”</w:t>
      </w:r>
      <w:r w:rsidR="002F4C0F"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nr </w:t>
      </w:r>
      <w:r w:rsidR="00611419">
        <w:rPr>
          <w:rFonts w:ascii="Cambria" w:hAnsi="Cambria" w:cs="Arial"/>
          <w:sz w:val="22"/>
          <w:szCs w:val="22"/>
          <w:lang w:eastAsia="pl-PL"/>
        </w:rPr>
        <w:t>S.270.--.202</w:t>
      </w:r>
      <w:r w:rsidR="00473C14">
        <w:rPr>
          <w:rFonts w:ascii="Cambria" w:hAnsi="Cambria" w:cs="Arial"/>
          <w:sz w:val="22"/>
          <w:szCs w:val="22"/>
          <w:lang w:eastAsia="pl-PL"/>
        </w:rPr>
        <w:t>4</w:t>
      </w:r>
      <w:r w:rsidRPr="00492353">
        <w:rPr>
          <w:rFonts w:ascii="Cambria" w:hAnsi="Cambria" w:cs="Arial"/>
          <w:sz w:val="22"/>
          <w:szCs w:val="22"/>
          <w:lang w:eastAsia="pl-PL"/>
        </w:rPr>
        <w:t xml:space="preserve"> przeprowadzonym w trybie </w:t>
      </w:r>
      <w:r w:rsidR="00AD002A">
        <w:rPr>
          <w:rFonts w:ascii="Cambria" w:hAnsi="Cambria" w:cs="Arial"/>
          <w:sz w:val="22"/>
          <w:szCs w:val="22"/>
          <w:lang w:eastAsia="pl-PL"/>
        </w:rPr>
        <w:t xml:space="preserve">przetargu nieograniczonego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00481CDD"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39425DC6" w14:textId="77777777" w:rsidR="00832B08" w:rsidRPr="00492353" w:rsidRDefault="00832B08" w:rsidP="00CD47A1">
      <w:pPr>
        <w:suppressAutoHyphens w:val="0"/>
        <w:spacing w:before="120"/>
        <w:rPr>
          <w:rFonts w:ascii="Cambria" w:hAnsi="Cambria" w:cs="Arial"/>
          <w:b/>
          <w:sz w:val="22"/>
          <w:szCs w:val="22"/>
          <w:lang w:eastAsia="pl-PL"/>
        </w:rPr>
      </w:pPr>
    </w:p>
    <w:p w14:paraId="21A87B86" w14:textId="575FF2BF" w:rsidR="00834305"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1</w:t>
      </w:r>
      <w:r w:rsidR="00AD33AE">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57978192" w14:textId="76FB8D34" w:rsidR="00906909" w:rsidRPr="00492353" w:rsidRDefault="000805FC" w:rsidP="00CD47A1">
      <w:pPr>
        <w:suppressAutoHyphens w:val="0"/>
        <w:spacing w:before="120"/>
        <w:ind w:right="19"/>
        <w:jc w:val="both"/>
        <w:rPr>
          <w:rFonts w:ascii="Cambria" w:hAnsi="Cambria"/>
          <w:sz w:val="22"/>
          <w:szCs w:val="22"/>
        </w:rPr>
      </w:pPr>
      <w:r>
        <w:rPr>
          <w:rFonts w:ascii="Cambria" w:hAnsi="Cambria"/>
          <w:sz w:val="22"/>
          <w:szCs w:val="22"/>
        </w:rPr>
        <w:t>Umowa</w:t>
      </w:r>
      <w:r w:rsidR="00906909" w:rsidRPr="00492353">
        <w:rPr>
          <w:rFonts w:ascii="Cambria" w:hAnsi="Cambria"/>
          <w:sz w:val="22"/>
          <w:szCs w:val="22"/>
        </w:rPr>
        <w:t xml:space="preserve"> regul</w:t>
      </w:r>
      <w:r w:rsidR="00E10FC4">
        <w:rPr>
          <w:rFonts w:ascii="Cambria" w:hAnsi="Cambria"/>
          <w:sz w:val="22"/>
          <w:szCs w:val="22"/>
        </w:rPr>
        <w:t xml:space="preserve">uje </w:t>
      </w:r>
      <w:r w:rsidR="00906909" w:rsidRPr="00492353">
        <w:rPr>
          <w:rFonts w:ascii="Cambria" w:hAnsi="Cambria"/>
          <w:sz w:val="22"/>
          <w:szCs w:val="22"/>
        </w:rPr>
        <w:t>zasad</w:t>
      </w:r>
      <w:r w:rsidR="00E10FC4">
        <w:rPr>
          <w:rFonts w:ascii="Cambria" w:hAnsi="Cambria"/>
          <w:sz w:val="22"/>
          <w:szCs w:val="22"/>
        </w:rPr>
        <w:t>y</w:t>
      </w:r>
      <w:r w:rsidR="00906909" w:rsidRPr="00492353">
        <w:rPr>
          <w:rFonts w:ascii="Cambria" w:hAnsi="Cambria"/>
          <w:sz w:val="22"/>
          <w:szCs w:val="22"/>
        </w:rPr>
        <w:t xml:space="preserve"> i warunk</w:t>
      </w:r>
      <w:r w:rsidR="00E10FC4">
        <w:rPr>
          <w:rFonts w:ascii="Cambria" w:hAnsi="Cambria"/>
          <w:sz w:val="22"/>
          <w:szCs w:val="22"/>
        </w:rPr>
        <w:t xml:space="preserve">i </w:t>
      </w:r>
      <w:r w:rsidR="00906909"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00906909" w:rsidRPr="00492353">
        <w:rPr>
          <w:rFonts w:ascii="Cambria" w:hAnsi="Cambria"/>
          <w:sz w:val="22"/>
          <w:szCs w:val="22"/>
        </w:rPr>
        <w:t>a</w:t>
      </w:r>
      <w:r w:rsidR="006E5754" w:rsidRPr="00492353">
        <w:rPr>
          <w:rFonts w:ascii="Cambria" w:hAnsi="Cambria"/>
          <w:sz w:val="22"/>
          <w:szCs w:val="22"/>
        </w:rPr>
        <w:t xml:space="preserve"> Dzierżawcą</w:t>
      </w:r>
      <w:r w:rsidR="00906909" w:rsidRPr="00492353">
        <w:rPr>
          <w:rFonts w:ascii="Cambria" w:hAnsi="Cambria"/>
          <w:sz w:val="22"/>
          <w:szCs w:val="22"/>
        </w:rPr>
        <w:t xml:space="preserve"> </w:t>
      </w:r>
      <w:r w:rsidR="00C94CA2" w:rsidRPr="00492353">
        <w:rPr>
          <w:rFonts w:ascii="Cambria" w:hAnsi="Cambria"/>
          <w:sz w:val="22"/>
          <w:szCs w:val="22"/>
        </w:rPr>
        <w:t>w związku z</w:t>
      </w:r>
      <w:r w:rsidR="00906909"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00906909"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036FC4" w:rsidRPr="00492353">
        <w:rPr>
          <w:rFonts w:ascii="Cambria" w:hAnsi="Cambria" w:cs="Arial"/>
          <w:sz w:val="22"/>
          <w:szCs w:val="22"/>
          <w:lang w:eastAsia="pl-PL"/>
        </w:rPr>
        <w:t>„</w:t>
      </w:r>
      <w:r w:rsidR="00AD33AE" w:rsidRPr="00AD33AE">
        <w:rPr>
          <w:rFonts w:ascii="Cambria" w:hAnsi="Cambria" w:cs="Arial"/>
          <w:bCs/>
          <w:i/>
          <w:iCs/>
          <w:sz w:val="22"/>
          <w:szCs w:val="22"/>
        </w:rPr>
        <w:t xml:space="preserve">Wykonywanie usług leśnych z zakresu gospodarki szkółkarskiej na terenie Nadleśnictwa </w:t>
      </w:r>
      <w:r w:rsidR="003D1417">
        <w:rPr>
          <w:rFonts w:ascii="Cambria" w:hAnsi="Cambria" w:cs="Arial"/>
          <w:bCs/>
          <w:i/>
          <w:iCs/>
          <w:sz w:val="22"/>
          <w:szCs w:val="22"/>
        </w:rPr>
        <w:t xml:space="preserve">Płońsk </w:t>
      </w:r>
      <w:r w:rsidR="00AD33AE" w:rsidRPr="00AD33AE">
        <w:rPr>
          <w:rFonts w:ascii="Cambria" w:hAnsi="Cambria" w:cs="Arial"/>
          <w:bCs/>
          <w:i/>
          <w:iCs/>
          <w:sz w:val="22"/>
          <w:szCs w:val="22"/>
        </w:rPr>
        <w:t xml:space="preserve">w roku </w:t>
      </w:r>
      <w:r w:rsidR="00611419">
        <w:rPr>
          <w:rFonts w:ascii="Cambria" w:hAnsi="Cambria" w:cs="Arial"/>
          <w:bCs/>
          <w:i/>
          <w:iCs/>
          <w:sz w:val="22"/>
          <w:szCs w:val="22"/>
        </w:rPr>
        <w:t>2024</w:t>
      </w:r>
      <w:r w:rsidR="00AD33AE" w:rsidRPr="00AD33AE">
        <w:rPr>
          <w:rFonts w:ascii="Cambria" w:hAnsi="Cambria" w:cs="Arial"/>
          <w:bCs/>
          <w:i/>
          <w:iCs/>
          <w:sz w:val="22"/>
          <w:szCs w:val="22"/>
        </w:rPr>
        <w:t xml:space="preserve"> (Szkółka leśna </w:t>
      </w:r>
      <w:r w:rsidR="003D1417">
        <w:rPr>
          <w:rFonts w:ascii="Cambria" w:hAnsi="Cambria" w:cs="Arial"/>
          <w:bCs/>
          <w:i/>
          <w:iCs/>
          <w:sz w:val="22"/>
          <w:szCs w:val="22"/>
        </w:rPr>
        <w:t>w leśnictwie Kuchary</w:t>
      </w:r>
      <w:r w:rsidR="00AD33AE" w:rsidRPr="00AD33AE">
        <w:rPr>
          <w:rFonts w:ascii="Cambria" w:hAnsi="Cambria" w:cs="Arial"/>
          <w:bCs/>
          <w:i/>
          <w:iCs/>
          <w:sz w:val="22"/>
          <w:szCs w:val="22"/>
        </w:rPr>
        <w:t>)</w:t>
      </w:r>
      <w:r w:rsidR="00036FC4" w:rsidRPr="00492353">
        <w:rPr>
          <w:rFonts w:ascii="Cambria" w:hAnsi="Cambria" w:cs="Arial"/>
          <w:bCs/>
          <w:sz w:val="22"/>
          <w:szCs w:val="22"/>
        </w:rPr>
        <w:t>”</w:t>
      </w:r>
      <w:r w:rsidR="00C94CA2" w:rsidRPr="00492353">
        <w:rPr>
          <w:rFonts w:ascii="Cambria" w:hAnsi="Cambria" w:cs="Arial"/>
          <w:sz w:val="22"/>
          <w:szCs w:val="22"/>
          <w:lang w:eastAsia="pl-PL"/>
        </w:rPr>
        <w:t xml:space="preserve"> przez Wydzierżawiającego.</w:t>
      </w:r>
    </w:p>
    <w:p w14:paraId="6A529939" w14:textId="563A4207" w:rsidR="00FC3273" w:rsidRDefault="00FC3273" w:rsidP="00FB4CA4">
      <w:pPr>
        <w:tabs>
          <w:tab w:val="left" w:pos="1701"/>
        </w:tabs>
        <w:suppressAutoHyphens w:val="0"/>
        <w:spacing w:before="120"/>
        <w:ind w:right="19"/>
        <w:jc w:val="center"/>
        <w:rPr>
          <w:rFonts w:ascii="Cambria" w:hAnsi="Cambria"/>
          <w:b/>
          <w:bCs/>
          <w:sz w:val="22"/>
          <w:szCs w:val="22"/>
        </w:rPr>
      </w:pPr>
    </w:p>
    <w:p w14:paraId="1403DEF6" w14:textId="20209026" w:rsidR="00AD33AE" w:rsidRDefault="00AD33AE" w:rsidP="00CD47A1">
      <w:pPr>
        <w:tabs>
          <w:tab w:val="left" w:pos="1701"/>
        </w:tabs>
        <w:suppressAutoHyphens w:val="0"/>
        <w:spacing w:before="120"/>
        <w:ind w:right="19"/>
        <w:jc w:val="center"/>
        <w:rPr>
          <w:rFonts w:ascii="Cambria" w:hAnsi="Cambria"/>
          <w:b/>
          <w:bCs/>
          <w:sz w:val="22"/>
          <w:szCs w:val="22"/>
        </w:rPr>
      </w:pPr>
    </w:p>
    <w:p w14:paraId="1C46C877" w14:textId="77777777" w:rsidR="00F91F35" w:rsidRPr="00492353" w:rsidRDefault="00F91F35" w:rsidP="00CD47A1">
      <w:pPr>
        <w:tabs>
          <w:tab w:val="left" w:pos="1701"/>
        </w:tabs>
        <w:suppressAutoHyphens w:val="0"/>
        <w:spacing w:before="120"/>
        <w:ind w:right="19"/>
        <w:jc w:val="center"/>
        <w:rPr>
          <w:rFonts w:ascii="Cambria" w:hAnsi="Cambria"/>
          <w:b/>
          <w:bCs/>
          <w:sz w:val="22"/>
          <w:szCs w:val="22"/>
        </w:rPr>
      </w:pPr>
      <w:bookmarkStart w:id="0" w:name="_GoBack"/>
      <w:bookmarkEnd w:id="0"/>
    </w:p>
    <w:p w14:paraId="41A15B91" w14:textId="1DF8525C" w:rsidR="00834305" w:rsidRPr="00492353" w:rsidRDefault="00766DD3" w:rsidP="00CD47A1">
      <w:pPr>
        <w:suppressAutoHyphens w:val="0"/>
        <w:spacing w:before="120"/>
        <w:ind w:right="19"/>
        <w:jc w:val="center"/>
        <w:rPr>
          <w:rFonts w:ascii="Cambria" w:hAnsi="Cambria"/>
          <w:b/>
          <w:bCs/>
          <w:sz w:val="22"/>
          <w:szCs w:val="22"/>
        </w:rPr>
      </w:pPr>
      <w:r w:rsidRPr="00492353">
        <w:rPr>
          <w:rFonts w:ascii="Cambria" w:hAnsi="Cambria"/>
          <w:b/>
          <w:bCs/>
          <w:sz w:val="22"/>
          <w:szCs w:val="22"/>
        </w:rPr>
        <w:lastRenderedPageBreak/>
        <w:t>§ 2</w:t>
      </w:r>
      <w:r w:rsidR="00AD33AE">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66429EB8" w14:textId="012D8279" w:rsidR="00766DD3" w:rsidRPr="00CD47A1" w:rsidRDefault="006E5754" w:rsidP="00FB4CA4">
      <w:pPr>
        <w:numPr>
          <w:ilvl w:val="0"/>
          <w:numId w:val="16"/>
        </w:numPr>
        <w:suppressAutoHyphens w:val="0"/>
        <w:spacing w:before="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p w14:paraId="49F30BE9" w14:textId="77777777" w:rsidR="00E96195" w:rsidRPr="00CE6952" w:rsidRDefault="00E96195" w:rsidP="00CD47A1">
      <w:pPr>
        <w:suppressAutoHyphens w:val="0"/>
        <w:spacing w:before="120"/>
        <w:ind w:left="567" w:right="19"/>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809"/>
        <w:gridCol w:w="5802"/>
        <w:gridCol w:w="1678"/>
      </w:tblGrid>
      <w:tr w:rsidR="00CE6952" w:rsidRPr="00492353" w14:paraId="07498C33"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4CFD8E7" w14:textId="77777777" w:rsidR="00596173" w:rsidRPr="00492353" w:rsidRDefault="00596173" w:rsidP="00CD47A1">
            <w:pPr>
              <w:spacing w:before="120"/>
              <w:jc w:val="both"/>
              <w:rPr>
                <w:rFonts w:ascii="Cambria" w:hAnsi="Cambria" w:cs="Arial"/>
                <w:color w:val="000000"/>
                <w:sz w:val="22"/>
                <w:szCs w:val="22"/>
              </w:rPr>
            </w:pPr>
            <w:bookmarkStart w:id="1" w:name="_Hlk16412066"/>
            <w:r w:rsidRPr="00492353">
              <w:rPr>
                <w:rFonts w:ascii="Cambria" w:hAnsi="Cambria" w:cs="Arial"/>
                <w:color w:val="000000"/>
                <w:sz w:val="22"/>
                <w:szCs w:val="22"/>
              </w:rPr>
              <w:t>l.p.</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7F18034" w14:textId="5A7C5609" w:rsidR="00730F8A" w:rsidRPr="00492353" w:rsidRDefault="00596173" w:rsidP="00CD47A1">
            <w:pPr>
              <w:spacing w:before="120"/>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r w:rsidR="00E14AEF">
              <w:rPr>
                <w:rFonts w:ascii="Cambria" w:hAnsi="Cambria" w:cs="Arial"/>
                <w:color w:val="000000"/>
                <w:sz w:val="22"/>
                <w:szCs w:val="22"/>
              </w:rPr>
              <w:br/>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6D011D9" w14:textId="77777777"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14:paraId="44776DC7"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B943641" w14:textId="0B00AAB4"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6FF21827" w14:textId="6B7BBB5A" w:rsidR="00596173" w:rsidRPr="00492353" w:rsidRDefault="000805FC" w:rsidP="00CD47A1">
            <w:pPr>
              <w:spacing w:before="120"/>
              <w:jc w:val="both"/>
              <w:rPr>
                <w:rFonts w:ascii="Cambria" w:hAnsi="Cambria" w:cs="Arial"/>
                <w:color w:val="000000"/>
                <w:sz w:val="22"/>
                <w:szCs w:val="22"/>
              </w:rPr>
            </w:pPr>
            <w:r>
              <w:rPr>
                <w:rFonts w:ascii="Cambria" w:hAnsi="Cambria" w:cs="Arial"/>
                <w:color w:val="000000"/>
                <w:sz w:val="22"/>
                <w:szCs w:val="22"/>
              </w:rPr>
              <w:t xml:space="preserve">Kultywator EGEDAL nr </w:t>
            </w:r>
            <w:proofErr w:type="spellStart"/>
            <w:r>
              <w:rPr>
                <w:rFonts w:ascii="Cambria" w:hAnsi="Cambria" w:cs="Arial"/>
                <w:color w:val="000000"/>
                <w:sz w:val="22"/>
                <w:szCs w:val="22"/>
              </w:rPr>
              <w:t>inw</w:t>
            </w:r>
            <w:proofErr w:type="spellEnd"/>
            <w:r>
              <w:rPr>
                <w:rFonts w:ascii="Cambria" w:hAnsi="Cambria" w:cs="Arial"/>
                <w:color w:val="000000"/>
                <w:sz w:val="22"/>
                <w:szCs w:val="22"/>
              </w:rPr>
              <w:t>. 590-237</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35958761" w14:textId="5ECB9017" w:rsidR="00596173" w:rsidRPr="00492353" w:rsidRDefault="000805FC" w:rsidP="00CD47A1">
            <w:pPr>
              <w:spacing w:before="120"/>
              <w:jc w:val="both"/>
              <w:rPr>
                <w:rFonts w:ascii="Cambria" w:hAnsi="Cambria" w:cs="Arial"/>
                <w:color w:val="000000"/>
                <w:sz w:val="22"/>
                <w:szCs w:val="22"/>
              </w:rPr>
            </w:pPr>
            <w:r>
              <w:rPr>
                <w:rFonts w:ascii="Cambria" w:hAnsi="Cambria" w:cs="Arial"/>
                <w:color w:val="000000"/>
                <w:sz w:val="22"/>
                <w:szCs w:val="22"/>
              </w:rPr>
              <w:t>szt. 1</w:t>
            </w:r>
            <w:r w:rsidR="00596173" w:rsidRPr="00492353">
              <w:rPr>
                <w:rFonts w:ascii="Cambria" w:hAnsi="Cambria" w:cs="Arial"/>
                <w:color w:val="000000"/>
                <w:sz w:val="22"/>
                <w:szCs w:val="22"/>
              </w:rPr>
              <w:t xml:space="preserve">  </w:t>
            </w:r>
          </w:p>
        </w:tc>
      </w:tr>
      <w:tr w:rsidR="00CE6952" w:rsidRPr="00492353" w14:paraId="251BDB8D"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4BB4775" w14:textId="33A18293"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2.</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FB11704" w14:textId="2D80A9B8" w:rsidR="00596173" w:rsidRPr="00492353" w:rsidRDefault="000805FC" w:rsidP="00CD47A1">
            <w:pPr>
              <w:spacing w:before="120"/>
              <w:jc w:val="both"/>
              <w:rPr>
                <w:rFonts w:ascii="Cambria" w:hAnsi="Cambria" w:cs="Arial"/>
                <w:color w:val="000000"/>
                <w:sz w:val="22"/>
                <w:szCs w:val="22"/>
              </w:rPr>
            </w:pPr>
            <w:r>
              <w:rPr>
                <w:rFonts w:ascii="Cambria" w:hAnsi="Cambria" w:cs="Arial"/>
                <w:color w:val="000000"/>
                <w:sz w:val="22"/>
                <w:szCs w:val="22"/>
              </w:rPr>
              <w:t xml:space="preserve">Siewnik 5 rzędowy EGEDAL nr </w:t>
            </w:r>
            <w:proofErr w:type="spellStart"/>
            <w:r>
              <w:rPr>
                <w:rFonts w:ascii="Cambria" w:hAnsi="Cambria" w:cs="Arial"/>
                <w:color w:val="000000"/>
                <w:sz w:val="22"/>
                <w:szCs w:val="22"/>
              </w:rPr>
              <w:t>inw</w:t>
            </w:r>
            <w:proofErr w:type="spellEnd"/>
            <w:r>
              <w:rPr>
                <w:rFonts w:ascii="Cambria" w:hAnsi="Cambria" w:cs="Arial"/>
                <w:color w:val="000000"/>
                <w:sz w:val="22"/>
                <w:szCs w:val="22"/>
              </w:rPr>
              <w:t xml:space="preserve">. 591-229 </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17CCC12F" w14:textId="054A64F5" w:rsidR="00596173" w:rsidRPr="00492353" w:rsidRDefault="00596173" w:rsidP="000805FC">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sidR="000805FC">
              <w:rPr>
                <w:rFonts w:ascii="Cambria" w:hAnsi="Cambria" w:cs="Arial"/>
                <w:color w:val="000000"/>
                <w:sz w:val="22"/>
                <w:szCs w:val="22"/>
              </w:rPr>
              <w:t>1</w:t>
            </w:r>
          </w:p>
        </w:tc>
      </w:tr>
      <w:tr w:rsidR="00CE6952" w:rsidRPr="00492353" w14:paraId="118847D0"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8C281E5" w14:textId="561B0A4E"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3.</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8FE0795" w14:textId="781FBD39" w:rsidR="00596173" w:rsidRPr="00492353" w:rsidRDefault="000805FC" w:rsidP="00CD47A1">
            <w:pPr>
              <w:spacing w:before="120"/>
              <w:jc w:val="both"/>
              <w:rPr>
                <w:rFonts w:ascii="Cambria" w:hAnsi="Cambria" w:cs="Arial"/>
                <w:color w:val="000000"/>
                <w:sz w:val="22"/>
                <w:szCs w:val="22"/>
              </w:rPr>
            </w:pPr>
            <w:r>
              <w:rPr>
                <w:rFonts w:ascii="Cambria" w:hAnsi="Cambria" w:cs="Arial"/>
                <w:color w:val="000000"/>
                <w:sz w:val="22"/>
                <w:szCs w:val="22"/>
              </w:rPr>
              <w:t>P</w:t>
            </w:r>
            <w:r w:rsidR="00657634">
              <w:rPr>
                <w:rFonts w:ascii="Cambria" w:hAnsi="Cambria" w:cs="Arial"/>
                <w:color w:val="000000"/>
                <w:sz w:val="22"/>
                <w:szCs w:val="22"/>
              </w:rPr>
              <w:t xml:space="preserve">odcinacz klamrowy EGEDAL nr </w:t>
            </w:r>
            <w:proofErr w:type="spellStart"/>
            <w:r w:rsidR="00657634">
              <w:rPr>
                <w:rFonts w:ascii="Cambria" w:hAnsi="Cambria" w:cs="Arial"/>
                <w:color w:val="000000"/>
                <w:sz w:val="22"/>
                <w:szCs w:val="22"/>
              </w:rPr>
              <w:t>inw</w:t>
            </w:r>
            <w:proofErr w:type="spellEnd"/>
            <w:r w:rsidR="00657634">
              <w:rPr>
                <w:rFonts w:ascii="Cambria" w:hAnsi="Cambria" w:cs="Arial"/>
                <w:color w:val="000000"/>
                <w:sz w:val="22"/>
                <w:szCs w:val="22"/>
              </w:rPr>
              <w:t>. 592-214</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6475AD5A" w14:textId="6228B6FD" w:rsidR="00596173" w:rsidRPr="00492353" w:rsidRDefault="00596173" w:rsidP="000805FC">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sidR="000805FC">
              <w:rPr>
                <w:rFonts w:ascii="Cambria" w:hAnsi="Cambria" w:cs="Arial"/>
                <w:color w:val="000000"/>
                <w:sz w:val="22"/>
                <w:szCs w:val="22"/>
              </w:rPr>
              <w:t>1</w:t>
            </w:r>
          </w:p>
        </w:tc>
      </w:tr>
      <w:tr w:rsidR="00CE6952" w:rsidRPr="00492353" w14:paraId="2CD3D01A"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437C28A" w14:textId="6667486C"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4.</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5A2F0904" w14:textId="4D69ED98" w:rsidR="00596173" w:rsidRPr="00492353" w:rsidRDefault="00657634" w:rsidP="00CD47A1">
            <w:pPr>
              <w:spacing w:before="120"/>
              <w:jc w:val="both"/>
              <w:rPr>
                <w:rFonts w:ascii="Cambria" w:hAnsi="Cambria" w:cs="Arial"/>
                <w:color w:val="000000"/>
                <w:sz w:val="22"/>
                <w:szCs w:val="22"/>
              </w:rPr>
            </w:pPr>
            <w:r>
              <w:rPr>
                <w:rFonts w:ascii="Cambria" w:hAnsi="Cambria" w:cs="Arial"/>
                <w:color w:val="000000"/>
                <w:sz w:val="22"/>
                <w:szCs w:val="22"/>
              </w:rPr>
              <w:t xml:space="preserve">Podcinacz boczny EGEDAL nr </w:t>
            </w:r>
            <w:proofErr w:type="spellStart"/>
            <w:r>
              <w:rPr>
                <w:rFonts w:ascii="Cambria" w:hAnsi="Cambria" w:cs="Arial"/>
                <w:color w:val="000000"/>
                <w:sz w:val="22"/>
                <w:szCs w:val="22"/>
              </w:rPr>
              <w:t>inw</w:t>
            </w:r>
            <w:proofErr w:type="spellEnd"/>
            <w:r>
              <w:rPr>
                <w:rFonts w:ascii="Cambria" w:hAnsi="Cambria" w:cs="Arial"/>
                <w:color w:val="000000"/>
                <w:sz w:val="22"/>
                <w:szCs w:val="22"/>
              </w:rPr>
              <w:t>. 592-236</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979B2F9" w14:textId="16B5DDF2" w:rsidR="00596173" w:rsidRPr="00492353" w:rsidRDefault="00596173" w:rsidP="00657634">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sidR="00657634">
              <w:rPr>
                <w:rFonts w:ascii="Cambria" w:hAnsi="Cambria" w:cs="Arial"/>
                <w:color w:val="000000"/>
                <w:sz w:val="22"/>
                <w:szCs w:val="22"/>
              </w:rPr>
              <w:t>1</w:t>
            </w:r>
            <w:r w:rsidRPr="00492353">
              <w:rPr>
                <w:rFonts w:ascii="Cambria" w:hAnsi="Cambria" w:cs="Arial"/>
                <w:color w:val="000000"/>
                <w:sz w:val="22"/>
                <w:szCs w:val="22"/>
              </w:rPr>
              <w:t xml:space="preserve">  </w:t>
            </w:r>
          </w:p>
        </w:tc>
      </w:tr>
      <w:tr w:rsidR="00CE6952" w:rsidRPr="00492353" w14:paraId="50001815" w14:textId="77777777" w:rsidTr="00CD47A1">
        <w:trPr>
          <w:trHeight w:val="245"/>
        </w:trPr>
        <w:tc>
          <w:tcPr>
            <w:tcW w:w="488" w:type="pct"/>
            <w:tcBorders>
              <w:top w:val="single" w:sz="4" w:space="0" w:color="000000"/>
              <w:left w:val="single" w:sz="4" w:space="0" w:color="000000"/>
              <w:bottom w:val="single" w:sz="4" w:space="0" w:color="000000"/>
              <w:right w:val="single" w:sz="4" w:space="0" w:color="000000"/>
            </w:tcBorders>
          </w:tcPr>
          <w:p w14:paraId="54E34086" w14:textId="23523B44"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5.</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2D2F2EAC" w14:textId="000F17FE" w:rsidR="00596173" w:rsidRPr="00492353" w:rsidRDefault="00657634" w:rsidP="00CD47A1">
            <w:pPr>
              <w:spacing w:before="120"/>
              <w:jc w:val="both"/>
              <w:rPr>
                <w:rFonts w:ascii="Cambria" w:hAnsi="Cambria" w:cs="Arial"/>
                <w:color w:val="000000"/>
                <w:sz w:val="22"/>
                <w:szCs w:val="22"/>
              </w:rPr>
            </w:pPr>
            <w:r>
              <w:rPr>
                <w:rFonts w:ascii="Cambria" w:hAnsi="Cambria" w:cs="Arial"/>
                <w:color w:val="000000"/>
                <w:sz w:val="22"/>
                <w:szCs w:val="22"/>
              </w:rPr>
              <w:t xml:space="preserve">Wyorywacz aktywny EGEDAL nr </w:t>
            </w:r>
            <w:proofErr w:type="spellStart"/>
            <w:r>
              <w:rPr>
                <w:rFonts w:ascii="Cambria" w:hAnsi="Cambria" w:cs="Arial"/>
                <w:color w:val="000000"/>
                <w:sz w:val="22"/>
                <w:szCs w:val="22"/>
              </w:rPr>
              <w:t>inw</w:t>
            </w:r>
            <w:proofErr w:type="spellEnd"/>
            <w:r>
              <w:rPr>
                <w:rFonts w:ascii="Cambria" w:hAnsi="Cambria" w:cs="Arial"/>
                <w:color w:val="000000"/>
                <w:sz w:val="22"/>
                <w:szCs w:val="22"/>
              </w:rPr>
              <w:t>. 592-242</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61E35BC" w14:textId="150EE83A" w:rsidR="00596173" w:rsidRPr="00492353" w:rsidRDefault="00657634" w:rsidP="00CD47A1">
            <w:pPr>
              <w:spacing w:before="120"/>
              <w:jc w:val="both"/>
              <w:rPr>
                <w:rFonts w:ascii="Cambria" w:hAnsi="Cambria" w:cs="Arial"/>
                <w:color w:val="000000"/>
                <w:sz w:val="22"/>
                <w:szCs w:val="22"/>
              </w:rPr>
            </w:pPr>
            <w:r>
              <w:rPr>
                <w:rFonts w:ascii="Cambria" w:hAnsi="Cambria" w:cs="Arial"/>
                <w:color w:val="000000"/>
                <w:sz w:val="22"/>
                <w:szCs w:val="22"/>
              </w:rPr>
              <w:t>szt. 1</w:t>
            </w:r>
            <w:r w:rsidR="00596173" w:rsidRPr="00492353">
              <w:rPr>
                <w:rFonts w:ascii="Cambria" w:hAnsi="Cambria" w:cs="Arial"/>
                <w:color w:val="000000"/>
                <w:sz w:val="22"/>
                <w:szCs w:val="22"/>
              </w:rPr>
              <w:t xml:space="preserve">  </w:t>
            </w:r>
          </w:p>
        </w:tc>
      </w:tr>
      <w:tr w:rsidR="00CE6952" w:rsidRPr="00492353" w14:paraId="087D238C"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EA8AC9B" w14:textId="24B865FD"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6.</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7F27B05" w14:textId="00B634B2" w:rsidR="00596173" w:rsidRPr="00492353" w:rsidRDefault="00657634" w:rsidP="00CD47A1">
            <w:pPr>
              <w:spacing w:before="120"/>
              <w:jc w:val="both"/>
              <w:rPr>
                <w:rFonts w:ascii="Cambria" w:hAnsi="Cambria" w:cs="Arial"/>
                <w:color w:val="000000"/>
                <w:sz w:val="22"/>
                <w:szCs w:val="22"/>
              </w:rPr>
            </w:pPr>
            <w:r>
              <w:rPr>
                <w:rFonts w:ascii="Cambria" w:hAnsi="Cambria" w:cs="Arial"/>
                <w:color w:val="000000"/>
                <w:sz w:val="22"/>
                <w:szCs w:val="22"/>
              </w:rPr>
              <w:t xml:space="preserve">Kosiarka sadownicza KS-180 nr </w:t>
            </w:r>
            <w:proofErr w:type="spellStart"/>
            <w:r>
              <w:rPr>
                <w:rFonts w:ascii="Cambria" w:hAnsi="Cambria" w:cs="Arial"/>
                <w:color w:val="000000"/>
                <w:sz w:val="22"/>
                <w:szCs w:val="22"/>
              </w:rPr>
              <w:t>inw</w:t>
            </w:r>
            <w:proofErr w:type="spellEnd"/>
            <w:r>
              <w:rPr>
                <w:rFonts w:ascii="Cambria" w:hAnsi="Cambria" w:cs="Arial"/>
                <w:color w:val="000000"/>
                <w:sz w:val="22"/>
                <w:szCs w:val="22"/>
              </w:rPr>
              <w:t>. 592-554</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4C6637F2" w14:textId="07F73D38" w:rsidR="00596173" w:rsidRPr="00492353" w:rsidRDefault="00596173" w:rsidP="00657634">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sidR="00657634">
              <w:rPr>
                <w:rFonts w:ascii="Cambria" w:hAnsi="Cambria" w:cs="Arial"/>
                <w:color w:val="000000"/>
                <w:sz w:val="22"/>
                <w:szCs w:val="22"/>
              </w:rPr>
              <w:t>1</w:t>
            </w:r>
          </w:p>
        </w:tc>
      </w:tr>
      <w:tr w:rsidR="00CE6952" w:rsidRPr="00492353" w14:paraId="2E845067"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43C9632A" w14:textId="512D5CEC"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7.</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FEE09AB" w14:textId="35D1B152" w:rsidR="00596173" w:rsidRPr="00492353" w:rsidRDefault="00657634" w:rsidP="00CD47A1">
            <w:pPr>
              <w:spacing w:before="120"/>
              <w:jc w:val="both"/>
              <w:rPr>
                <w:rFonts w:ascii="Cambria" w:hAnsi="Cambria" w:cs="Arial"/>
                <w:color w:val="000000"/>
                <w:sz w:val="22"/>
                <w:szCs w:val="22"/>
              </w:rPr>
            </w:pPr>
            <w:proofErr w:type="spellStart"/>
            <w:r>
              <w:rPr>
                <w:rFonts w:ascii="Cambria" w:hAnsi="Cambria" w:cs="Arial"/>
                <w:color w:val="000000"/>
                <w:sz w:val="22"/>
                <w:szCs w:val="22"/>
              </w:rPr>
              <w:t>Wykaszarka</w:t>
            </w:r>
            <w:proofErr w:type="spellEnd"/>
            <w:r>
              <w:rPr>
                <w:rFonts w:ascii="Cambria" w:hAnsi="Cambria" w:cs="Arial"/>
                <w:color w:val="000000"/>
                <w:sz w:val="22"/>
                <w:szCs w:val="22"/>
              </w:rPr>
              <w:t xml:space="preserve"> spalinowa STIHL nr </w:t>
            </w:r>
            <w:proofErr w:type="spellStart"/>
            <w:r>
              <w:rPr>
                <w:rFonts w:ascii="Cambria" w:hAnsi="Cambria" w:cs="Arial"/>
                <w:color w:val="000000"/>
                <w:sz w:val="22"/>
                <w:szCs w:val="22"/>
              </w:rPr>
              <w:t>inw</w:t>
            </w:r>
            <w:proofErr w:type="spellEnd"/>
            <w:r>
              <w:rPr>
                <w:rFonts w:ascii="Cambria" w:hAnsi="Cambria" w:cs="Arial"/>
                <w:color w:val="000000"/>
                <w:sz w:val="22"/>
                <w:szCs w:val="22"/>
              </w:rPr>
              <w:t>. 592-1065</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9F59C92" w14:textId="042D9FF9" w:rsidR="00596173" w:rsidRPr="00492353" w:rsidRDefault="00596173" w:rsidP="00657634">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sidR="00657634">
              <w:rPr>
                <w:rFonts w:ascii="Cambria" w:hAnsi="Cambria" w:cs="Arial"/>
                <w:color w:val="000000"/>
                <w:sz w:val="22"/>
                <w:szCs w:val="22"/>
              </w:rPr>
              <w:t>1</w:t>
            </w:r>
          </w:p>
        </w:tc>
      </w:tr>
      <w:tr w:rsidR="00657634" w:rsidRPr="00492353" w14:paraId="5303B85B" w14:textId="77777777" w:rsidTr="00657634">
        <w:trPr>
          <w:trHeight w:val="568"/>
        </w:trPr>
        <w:tc>
          <w:tcPr>
            <w:tcW w:w="488" w:type="pct"/>
            <w:tcBorders>
              <w:top w:val="single" w:sz="4" w:space="0" w:color="000000"/>
              <w:left w:val="single" w:sz="4" w:space="0" w:color="000000"/>
              <w:bottom w:val="single" w:sz="4" w:space="0" w:color="000000"/>
              <w:right w:val="single" w:sz="4" w:space="0" w:color="000000"/>
            </w:tcBorders>
          </w:tcPr>
          <w:p w14:paraId="0B2B2F48" w14:textId="1C41BA44" w:rsidR="00657634" w:rsidRPr="00492353" w:rsidRDefault="00657634" w:rsidP="00657634">
            <w:pPr>
              <w:spacing w:before="120"/>
              <w:jc w:val="both"/>
              <w:rPr>
                <w:rFonts w:ascii="Cambria" w:hAnsi="Cambria" w:cs="Arial"/>
                <w:color w:val="000000"/>
                <w:sz w:val="22"/>
                <w:szCs w:val="22"/>
              </w:rPr>
            </w:pPr>
            <w:r>
              <w:rPr>
                <w:rFonts w:ascii="Cambria" w:hAnsi="Cambria" w:cs="Arial"/>
                <w:color w:val="000000"/>
                <w:sz w:val="22"/>
                <w:szCs w:val="22"/>
              </w:rPr>
              <w:t>8</w:t>
            </w:r>
            <w:r w:rsidRPr="00492353">
              <w:rPr>
                <w:rFonts w:ascii="Cambria" w:hAnsi="Cambria" w:cs="Arial"/>
                <w:color w:val="000000"/>
                <w:sz w:val="22"/>
                <w:szCs w:val="22"/>
              </w:rPr>
              <w:t>.</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2C19CC6" w14:textId="48F13EB1" w:rsidR="00657634" w:rsidRDefault="00657634" w:rsidP="00657634">
            <w:pPr>
              <w:spacing w:before="120"/>
              <w:jc w:val="both"/>
              <w:rPr>
                <w:rFonts w:ascii="Cambria" w:hAnsi="Cambria" w:cs="Arial"/>
                <w:color w:val="000000"/>
                <w:sz w:val="22"/>
                <w:szCs w:val="22"/>
              </w:rPr>
            </w:pPr>
            <w:r>
              <w:rPr>
                <w:rFonts w:ascii="Cambria" w:hAnsi="Cambria" w:cs="Arial"/>
                <w:color w:val="000000"/>
                <w:sz w:val="22"/>
                <w:szCs w:val="22"/>
              </w:rPr>
              <w:t xml:space="preserve">Betoniarka – mieszalnik 130 1. nr </w:t>
            </w:r>
            <w:proofErr w:type="spellStart"/>
            <w:r>
              <w:rPr>
                <w:rFonts w:ascii="Cambria" w:hAnsi="Cambria" w:cs="Arial"/>
                <w:color w:val="000000"/>
                <w:sz w:val="22"/>
                <w:szCs w:val="22"/>
              </w:rPr>
              <w:t>inw</w:t>
            </w:r>
            <w:proofErr w:type="spellEnd"/>
            <w:r>
              <w:rPr>
                <w:rFonts w:ascii="Cambria" w:hAnsi="Cambria" w:cs="Arial"/>
                <w:color w:val="000000"/>
                <w:sz w:val="22"/>
                <w:szCs w:val="22"/>
              </w:rPr>
              <w:t xml:space="preserve">. </w:t>
            </w:r>
            <w:r w:rsidR="00544079">
              <w:rPr>
                <w:rFonts w:ascii="Cambria" w:hAnsi="Cambria" w:cs="Arial"/>
                <w:color w:val="000000"/>
                <w:sz w:val="22"/>
                <w:szCs w:val="22"/>
              </w:rPr>
              <w:t>B370-0401</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28A81393" w14:textId="01A2011D" w:rsidR="00657634" w:rsidRPr="00492353" w:rsidRDefault="00657634" w:rsidP="00657634">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r w:rsidR="00657634" w:rsidRPr="00492353" w14:paraId="65896116"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50C45F9D" w14:textId="53DF4E89" w:rsidR="00657634" w:rsidRPr="00492353" w:rsidRDefault="00657634" w:rsidP="00657634">
            <w:pPr>
              <w:spacing w:before="120"/>
              <w:jc w:val="both"/>
              <w:rPr>
                <w:rFonts w:ascii="Cambria" w:hAnsi="Cambria" w:cs="Arial"/>
                <w:color w:val="000000"/>
                <w:sz w:val="22"/>
                <w:szCs w:val="22"/>
              </w:rPr>
            </w:pPr>
            <w:r>
              <w:rPr>
                <w:rFonts w:ascii="Cambria" w:hAnsi="Cambria" w:cs="Arial"/>
                <w:color w:val="000000"/>
                <w:sz w:val="22"/>
                <w:szCs w:val="22"/>
              </w:rPr>
              <w:t>9</w:t>
            </w:r>
            <w:r w:rsidRPr="00492353">
              <w:rPr>
                <w:rFonts w:ascii="Cambria" w:hAnsi="Cambria" w:cs="Arial"/>
                <w:color w:val="000000"/>
                <w:sz w:val="22"/>
                <w:szCs w:val="22"/>
              </w:rPr>
              <w:t>.</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894DABC" w14:textId="61F3E44C" w:rsidR="00657634" w:rsidRDefault="00657634" w:rsidP="00657634">
            <w:pPr>
              <w:spacing w:before="120"/>
              <w:jc w:val="both"/>
              <w:rPr>
                <w:rFonts w:ascii="Cambria" w:hAnsi="Cambria" w:cs="Arial"/>
                <w:color w:val="000000"/>
                <w:sz w:val="22"/>
                <w:szCs w:val="22"/>
              </w:rPr>
            </w:pPr>
            <w:r>
              <w:rPr>
                <w:rFonts w:ascii="Cambria" w:hAnsi="Cambria" w:cs="Arial"/>
                <w:color w:val="000000"/>
                <w:sz w:val="22"/>
                <w:szCs w:val="22"/>
              </w:rPr>
              <w:t xml:space="preserve">Autoklaw nr </w:t>
            </w:r>
            <w:proofErr w:type="spellStart"/>
            <w:r>
              <w:rPr>
                <w:rFonts w:ascii="Cambria" w:hAnsi="Cambria" w:cs="Arial"/>
                <w:color w:val="000000"/>
                <w:sz w:val="22"/>
                <w:szCs w:val="22"/>
              </w:rPr>
              <w:t>inw</w:t>
            </w:r>
            <w:proofErr w:type="spellEnd"/>
            <w:r>
              <w:rPr>
                <w:rFonts w:ascii="Cambria" w:hAnsi="Cambria" w:cs="Arial"/>
                <w:color w:val="000000"/>
                <w:sz w:val="22"/>
                <w:szCs w:val="22"/>
              </w:rPr>
              <w:t>. B349-0501</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219829D4" w14:textId="015DAE1B" w:rsidR="00657634" w:rsidRPr="00492353" w:rsidRDefault="00657634" w:rsidP="00657634">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bl>
    <w:bookmarkEnd w:id="1"/>
    <w:p w14:paraId="250D3E36" w14:textId="34285C18" w:rsidR="00766DD3" w:rsidRPr="00492353" w:rsidRDefault="00B076FC" w:rsidP="00CD47A1">
      <w:pPr>
        <w:numPr>
          <w:ilvl w:val="0"/>
          <w:numId w:val="16"/>
        </w:numPr>
        <w:suppressAutoHyphens w:val="0"/>
        <w:spacing w:before="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0E1C57">
        <w:rPr>
          <w:rFonts w:ascii="Cambria" w:hAnsi="Cambria"/>
          <w:sz w:val="22"/>
          <w:szCs w:val="22"/>
        </w:rPr>
        <w:t>7</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ący powia</w:t>
      </w:r>
      <w:r w:rsidR="00657634">
        <w:rPr>
          <w:rFonts w:ascii="Cambria" w:hAnsi="Cambria"/>
          <w:sz w:val="22"/>
          <w:szCs w:val="22"/>
        </w:rPr>
        <w:t>domi Dzierżawcę z co najmniej 2</w:t>
      </w:r>
      <w:r w:rsidR="00596B62">
        <w:rPr>
          <w:rFonts w:ascii="Cambria" w:hAnsi="Cambria"/>
          <w:sz w:val="22"/>
          <w:szCs w:val="22"/>
        </w:rPr>
        <w:t xml:space="preserve"> dniowym wyprzedzeniem. </w:t>
      </w:r>
    </w:p>
    <w:p w14:paraId="08185957" w14:textId="16688A19" w:rsidR="009D003A" w:rsidRDefault="009D7A3F" w:rsidP="00CD47A1">
      <w:pPr>
        <w:numPr>
          <w:ilvl w:val="0"/>
          <w:numId w:val="16"/>
        </w:numPr>
        <w:suppressAutoHyphens w:val="0"/>
        <w:spacing w:before="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C54DA9">
        <w:rPr>
          <w:rFonts w:ascii="Cambria" w:hAnsi="Cambria"/>
          <w:sz w:val="22"/>
          <w:szCs w:val="22"/>
        </w:rPr>
        <w:t>7</w:t>
      </w:r>
      <w:r>
        <w:rPr>
          <w:rFonts w:ascii="Cambria" w:hAnsi="Cambria"/>
          <w:sz w:val="22"/>
          <w:szCs w:val="22"/>
        </w:rPr>
        <w:t xml:space="preserve"> dni od wezwania Wydzierżawiającego </w:t>
      </w:r>
      <w:r w:rsidR="009D003A" w:rsidRPr="00492353">
        <w:rPr>
          <w:rFonts w:ascii="Cambria" w:hAnsi="Cambria"/>
          <w:sz w:val="22"/>
          <w:szCs w:val="22"/>
        </w:rPr>
        <w:t>.</w:t>
      </w:r>
    </w:p>
    <w:p w14:paraId="2928092B" w14:textId="77777777" w:rsidR="00D14F31" w:rsidRPr="002A0FEC" w:rsidRDefault="0076515D" w:rsidP="00CD47A1">
      <w:pPr>
        <w:numPr>
          <w:ilvl w:val="0"/>
          <w:numId w:val="16"/>
        </w:numPr>
        <w:suppressAutoHyphens w:val="0"/>
        <w:spacing w:before="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7FF470B0" w14:textId="77777777" w:rsidR="00942A86" w:rsidRPr="00D14F31" w:rsidRDefault="00942A86" w:rsidP="00CD47A1">
      <w:pPr>
        <w:numPr>
          <w:ilvl w:val="0"/>
          <w:numId w:val="16"/>
        </w:numPr>
        <w:suppressAutoHyphens w:val="0"/>
        <w:spacing w:before="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w:t>
      </w:r>
      <w:r w:rsidRPr="00D14F31">
        <w:rPr>
          <w:rFonts w:ascii="Cambria" w:hAnsi="Cambria" w:cs="Arial"/>
          <w:sz w:val="22"/>
          <w:szCs w:val="22"/>
          <w:lang w:eastAsia="pl-PL"/>
        </w:rPr>
        <w:lastRenderedPageBreak/>
        <w:t xml:space="preserve">obowiązującymi w Państwowym Gospodarstwie Leśnym Lasy Państwowe, jak też odpowiednimi normami. Dzierżawca oświadcza, iż zapoznał się z dokumentami wskazanymi w zdaniu poprzednim. </w:t>
      </w:r>
    </w:p>
    <w:p w14:paraId="017F6E66" w14:textId="77777777" w:rsidR="00E14AEF" w:rsidRDefault="00E14AEF" w:rsidP="00CD47A1">
      <w:pPr>
        <w:suppressAutoHyphens w:val="0"/>
        <w:spacing w:before="120"/>
        <w:ind w:right="19"/>
        <w:rPr>
          <w:rFonts w:ascii="Cambria" w:hAnsi="Cambria"/>
          <w:b/>
          <w:bCs/>
          <w:sz w:val="22"/>
          <w:szCs w:val="22"/>
        </w:rPr>
      </w:pPr>
    </w:p>
    <w:p w14:paraId="304A2A53" w14:textId="423893A3" w:rsidR="00FC3273" w:rsidRPr="00492353" w:rsidRDefault="00CB0C85" w:rsidP="00CD47A1">
      <w:pPr>
        <w:suppressAutoHyphens w:val="0"/>
        <w:spacing w:before="120"/>
        <w:ind w:left="567" w:right="19"/>
        <w:jc w:val="center"/>
        <w:rPr>
          <w:rFonts w:ascii="Cambria" w:hAnsi="Cambria"/>
          <w:b/>
          <w:bCs/>
          <w:sz w:val="22"/>
          <w:szCs w:val="22"/>
        </w:rPr>
      </w:pPr>
      <w:r w:rsidRPr="00492353">
        <w:rPr>
          <w:rFonts w:ascii="Cambria" w:hAnsi="Cambria"/>
          <w:b/>
          <w:bCs/>
          <w:sz w:val="22"/>
          <w:szCs w:val="22"/>
        </w:rPr>
        <w:t>§ 3</w:t>
      </w:r>
      <w:r w:rsidR="00E14AEF">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28467105" w14:textId="6CEE6519" w:rsidR="00CB0C85" w:rsidRPr="00492353" w:rsidRDefault="00CB0C85"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może być wykorzystywany tylko w celu wykonywania usług </w:t>
      </w:r>
      <w:r w:rsidR="00E14AEF">
        <w:rPr>
          <w:rFonts w:ascii="Cambria" w:hAnsi="Cambria"/>
          <w:sz w:val="22"/>
          <w:szCs w:val="22"/>
        </w:rPr>
        <w:t xml:space="preserve">stanowiących przedmiot Umowy w </w:t>
      </w:r>
      <w:r w:rsidR="00E96195">
        <w:rPr>
          <w:rFonts w:ascii="Cambria" w:hAnsi="Cambria"/>
          <w:sz w:val="22"/>
          <w:szCs w:val="22"/>
        </w:rPr>
        <w:t>Sprawie Zamówienia Publicznego.</w:t>
      </w:r>
    </w:p>
    <w:p w14:paraId="316A8F81" w14:textId="77777777"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601014AA" w14:textId="77777777" w:rsidR="00A21C3A" w:rsidRPr="00492353" w:rsidRDefault="00A21C3A"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63F59E90" w14:textId="77777777"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60D0EE3A" w14:textId="77777777" w:rsidR="005F758B" w:rsidRPr="00492353" w:rsidRDefault="007826A1" w:rsidP="00CD47A1">
      <w:pPr>
        <w:numPr>
          <w:ilvl w:val="0"/>
          <w:numId w:val="13"/>
        </w:numPr>
        <w:shd w:val="clear" w:color="auto" w:fill="FFFFFF"/>
        <w:suppressAutoHyphens w:val="0"/>
        <w:spacing w:before="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4A5000D6" w14:textId="77777777" w:rsidR="00141420" w:rsidRPr="00492353" w:rsidRDefault="00141420"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7A3CDC71" w14:textId="77777777" w:rsidR="00B20A84" w:rsidRPr="00492353" w:rsidRDefault="002B1BA5"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0BE1DEEE" w14:textId="77777777" w:rsidR="00B20A84" w:rsidRPr="00492353" w:rsidRDefault="002F5055" w:rsidP="00CD47A1">
      <w:pPr>
        <w:numPr>
          <w:ilvl w:val="0"/>
          <w:numId w:val="13"/>
        </w:numPr>
        <w:spacing w:before="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7331F7F2" w14:textId="77777777" w:rsidR="0055352F" w:rsidRDefault="0055352F" w:rsidP="00CD47A1">
      <w:pPr>
        <w:spacing w:before="120"/>
        <w:jc w:val="center"/>
        <w:rPr>
          <w:rFonts w:ascii="Cambria" w:hAnsi="Cambria"/>
          <w:b/>
          <w:bCs/>
          <w:sz w:val="22"/>
          <w:szCs w:val="22"/>
        </w:rPr>
      </w:pPr>
    </w:p>
    <w:p w14:paraId="690FA5F4" w14:textId="10A95098"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E96195">
        <w:rPr>
          <w:rFonts w:ascii="Cambria" w:hAnsi="Cambria"/>
          <w:b/>
          <w:bCs/>
          <w:sz w:val="22"/>
          <w:szCs w:val="22"/>
        </w:rPr>
        <w:br/>
      </w:r>
      <w:r w:rsidR="00B20A84" w:rsidRPr="00492353">
        <w:rPr>
          <w:rFonts w:ascii="Cambria" w:hAnsi="Cambria"/>
          <w:b/>
          <w:bCs/>
          <w:sz w:val="22"/>
          <w:szCs w:val="22"/>
        </w:rPr>
        <w:t>Czas trwania Umowy</w:t>
      </w:r>
    </w:p>
    <w:p w14:paraId="185E6E97" w14:textId="57EA6BBD" w:rsidR="00476B49" w:rsidRDefault="00C028B4" w:rsidP="00CD47A1">
      <w:pPr>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w:t>
      </w:r>
      <w:r w:rsidR="00611419">
        <w:rPr>
          <w:rFonts w:ascii="Cambria" w:hAnsi="Cambria"/>
          <w:sz w:val="22"/>
          <w:szCs w:val="22"/>
        </w:rPr>
        <w:t>--.--</w:t>
      </w:r>
      <w:r w:rsidR="00657634">
        <w:rPr>
          <w:rFonts w:ascii="Cambria" w:hAnsi="Cambria"/>
          <w:sz w:val="22"/>
          <w:szCs w:val="22"/>
        </w:rPr>
        <w:t xml:space="preserve">.2023 r. </w:t>
      </w:r>
      <w:r w:rsidR="00047BCB" w:rsidRPr="00492353">
        <w:rPr>
          <w:rFonts w:ascii="Cambria" w:hAnsi="Cambria"/>
          <w:sz w:val="22"/>
          <w:szCs w:val="22"/>
        </w:rPr>
        <w:t xml:space="preserve"> do </w:t>
      </w:r>
      <w:r w:rsidR="00611419">
        <w:rPr>
          <w:rFonts w:ascii="Cambria" w:hAnsi="Cambria"/>
          <w:sz w:val="22"/>
          <w:szCs w:val="22"/>
        </w:rPr>
        <w:t>31.12.2024</w:t>
      </w:r>
      <w:r w:rsidR="00390A83">
        <w:rPr>
          <w:rFonts w:ascii="Cambria" w:hAnsi="Cambria"/>
          <w:sz w:val="22"/>
          <w:szCs w:val="22"/>
        </w:rPr>
        <w:t xml:space="preserve"> </w:t>
      </w:r>
      <w:r w:rsidR="00047BCB" w:rsidRPr="00492353">
        <w:rPr>
          <w:rFonts w:ascii="Cambria" w:hAnsi="Cambria"/>
          <w:sz w:val="22"/>
          <w:szCs w:val="22"/>
        </w:rPr>
        <w:t>r.</w:t>
      </w:r>
    </w:p>
    <w:p w14:paraId="79C54E60" w14:textId="77777777" w:rsidR="00476B49" w:rsidRDefault="00476B49" w:rsidP="00CD47A1">
      <w:pPr>
        <w:spacing w:before="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215CA992" w14:textId="77777777" w:rsidR="00B20A84" w:rsidRPr="00492353" w:rsidRDefault="00B20A84" w:rsidP="00CD47A1">
      <w:pPr>
        <w:spacing w:before="120"/>
        <w:jc w:val="center"/>
        <w:rPr>
          <w:rFonts w:ascii="Cambria" w:hAnsi="Cambria"/>
          <w:b/>
          <w:bCs/>
          <w:sz w:val="22"/>
          <w:szCs w:val="22"/>
        </w:rPr>
      </w:pPr>
    </w:p>
    <w:p w14:paraId="4B420236" w14:textId="4A8588E5"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784F68">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3E5B9F2B" w14:textId="2883D938" w:rsidR="00A0462E" w:rsidRDefault="00B81DD9" w:rsidP="00CD47A1">
      <w:pPr>
        <w:suppressAutoHyphens w:val="0"/>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za</w:t>
      </w:r>
      <w:r w:rsidR="00C85D5D">
        <w:rPr>
          <w:rFonts w:ascii="Cambria" w:hAnsi="Cambria"/>
          <w:sz w:val="22"/>
          <w:szCs w:val="22"/>
        </w:rPr>
        <w:t xml:space="preserve"> okres objęty umową za</w:t>
      </w:r>
      <w:r>
        <w:rPr>
          <w:rFonts w:ascii="Cambria" w:hAnsi="Cambria"/>
          <w:sz w:val="22"/>
          <w:szCs w:val="22"/>
        </w:rPr>
        <w:t xml:space="preserve"> sprzęt wchodzący w skład Przedmiotu Dzierżawy</w:t>
      </w:r>
      <w:r w:rsidR="00A0462E" w:rsidRPr="00492353">
        <w:rPr>
          <w:rFonts w:ascii="Cambria" w:hAnsi="Cambria"/>
          <w:sz w:val="22"/>
          <w:szCs w:val="22"/>
        </w:rPr>
        <w:t xml:space="preserve"> kwotę</w:t>
      </w:r>
      <w:r w:rsidR="00C85D5D">
        <w:rPr>
          <w:rFonts w:ascii="Cambria" w:hAnsi="Cambria"/>
          <w:sz w:val="22"/>
          <w:szCs w:val="22"/>
        </w:rPr>
        <w:t xml:space="preserve"> 1404,66</w:t>
      </w:r>
      <w:r w:rsidR="00A0462E" w:rsidRPr="00492353">
        <w:rPr>
          <w:rFonts w:ascii="Cambria" w:hAnsi="Cambria"/>
          <w:sz w:val="22"/>
          <w:szCs w:val="22"/>
        </w:rPr>
        <w:t xml:space="preserve"> zł (słownie: </w:t>
      </w:r>
      <w:r w:rsidR="00C85D5D">
        <w:rPr>
          <w:rFonts w:ascii="Cambria" w:hAnsi="Cambria"/>
          <w:sz w:val="22"/>
          <w:szCs w:val="22"/>
        </w:rPr>
        <w:t>jeden tysiąc czterysta cztery złote 66</w:t>
      </w:r>
      <w:r w:rsidR="00A0462E" w:rsidRPr="00492353">
        <w:rPr>
          <w:rFonts w:ascii="Cambria" w:hAnsi="Cambria"/>
          <w:sz w:val="22"/>
          <w:szCs w:val="22"/>
        </w:rPr>
        <w:t xml:space="preserve">/100) </w:t>
      </w:r>
      <w:r w:rsidR="00C431B8">
        <w:rPr>
          <w:rFonts w:ascii="Cambria" w:hAnsi="Cambria"/>
          <w:sz w:val="22"/>
          <w:szCs w:val="22"/>
        </w:rPr>
        <w:t>brutto tj.</w:t>
      </w:r>
      <w:r w:rsidR="00A0462E" w:rsidRPr="00492353">
        <w:rPr>
          <w:rFonts w:ascii="Cambria" w:hAnsi="Cambria"/>
          <w:sz w:val="22"/>
          <w:szCs w:val="22"/>
        </w:rPr>
        <w:t xml:space="preserve">, powiększoną o obowiązującą stawkę podatku od towarów i usług </w:t>
      </w:r>
      <w:r w:rsidR="00C85D5D">
        <w:rPr>
          <w:rFonts w:ascii="Cambria" w:hAnsi="Cambria"/>
          <w:sz w:val="22"/>
          <w:szCs w:val="22"/>
        </w:rPr>
        <w:t>kwotę netto</w:t>
      </w:r>
      <w:r w:rsidR="00A0462E" w:rsidRPr="00492353">
        <w:rPr>
          <w:rFonts w:ascii="Cambria" w:hAnsi="Cambria"/>
          <w:sz w:val="22"/>
          <w:szCs w:val="22"/>
        </w:rPr>
        <w:t>(</w:t>
      </w:r>
      <w:r w:rsidR="00842A48">
        <w:rPr>
          <w:rFonts w:ascii="Cambria" w:hAnsi="Cambria"/>
          <w:sz w:val="22"/>
          <w:szCs w:val="22"/>
        </w:rPr>
        <w:t>„Czynsz”</w:t>
      </w:r>
      <w:r w:rsidR="00A0462E" w:rsidRPr="00492353">
        <w:rPr>
          <w:rFonts w:ascii="Cambria" w:hAnsi="Cambria"/>
          <w:sz w:val="22"/>
          <w:szCs w:val="22"/>
        </w:rPr>
        <w:t xml:space="preserve">). </w:t>
      </w:r>
    </w:p>
    <w:p w14:paraId="5BF60E62" w14:textId="0DD1541E" w:rsidR="00C431B8" w:rsidRDefault="00C431B8" w:rsidP="00CD47A1">
      <w:pPr>
        <w:suppressAutoHyphens w:val="0"/>
        <w:spacing w:before="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Kwota czynszu wskaz</w:t>
      </w:r>
      <w:r w:rsidR="00C85D5D">
        <w:rPr>
          <w:rFonts w:ascii="Cambria" w:hAnsi="Cambria"/>
          <w:sz w:val="22"/>
          <w:szCs w:val="22"/>
        </w:rPr>
        <w:t>ana w ust. 1 jest sumą czynszów</w:t>
      </w:r>
      <w:r w:rsidR="00C85D5D" w:rsidRPr="00C85D5D">
        <w:rPr>
          <w:rFonts w:ascii="Cambria" w:hAnsi="Cambria"/>
          <w:sz w:val="22"/>
          <w:szCs w:val="22"/>
        </w:rPr>
        <w:t xml:space="preserve"> za okres objęty umową</w:t>
      </w:r>
      <w:r w:rsidR="002653EA">
        <w:rPr>
          <w:rFonts w:ascii="Cambria" w:hAnsi="Cambria"/>
          <w:sz w:val="22"/>
          <w:szCs w:val="22"/>
        </w:rPr>
        <w:t xml:space="preserve"> </w:t>
      </w:r>
      <w:r>
        <w:rPr>
          <w:rFonts w:ascii="Cambria" w:hAnsi="Cambria"/>
          <w:sz w:val="22"/>
          <w:szCs w:val="22"/>
        </w:rPr>
        <w:t xml:space="preserve">za poszczególne </w:t>
      </w:r>
      <w:r w:rsidR="002653EA">
        <w:rPr>
          <w:rFonts w:ascii="Cambria" w:hAnsi="Cambria"/>
          <w:sz w:val="22"/>
          <w:szCs w:val="22"/>
        </w:rPr>
        <w:t>sprzęty wchodzące w skład Przedmiotu Dzierżawy, w kwotach</w:t>
      </w:r>
      <w:r w:rsidR="00A16C18">
        <w:rPr>
          <w:rFonts w:ascii="Cambria" w:hAnsi="Cambria"/>
          <w:sz w:val="22"/>
          <w:szCs w:val="22"/>
        </w:rPr>
        <w:t>:</w:t>
      </w:r>
    </w:p>
    <w:p w14:paraId="0992B6AC" w14:textId="00195F75" w:rsidR="00A16C18" w:rsidRDefault="00A16C18" w:rsidP="00FB4CA4">
      <w:pPr>
        <w:suppressAutoHyphens w:val="0"/>
        <w:spacing w:before="120"/>
        <w:ind w:left="567" w:hanging="567"/>
        <w:jc w:val="both"/>
        <w:rPr>
          <w:rFonts w:ascii="Cambria" w:hAnsi="Cambria"/>
          <w:sz w:val="22"/>
          <w:szCs w:val="22"/>
        </w:rPr>
      </w:pPr>
    </w:p>
    <w:p w14:paraId="686FB649" w14:textId="77777777" w:rsidR="00DA642B" w:rsidRPr="00492353" w:rsidRDefault="00DA642B" w:rsidP="00CD47A1">
      <w:pPr>
        <w:suppressAutoHyphens w:val="0"/>
        <w:spacing w:before="120"/>
        <w:ind w:left="567" w:hanging="567"/>
        <w:jc w:val="both"/>
        <w:rPr>
          <w:rFonts w:ascii="Cambria" w:hAnsi="Cambria"/>
          <w:sz w:val="22"/>
          <w:szCs w:val="22"/>
        </w:rPr>
      </w:pPr>
    </w:p>
    <w:tbl>
      <w:tblPr>
        <w:tblW w:w="4625" w:type="pct"/>
        <w:tblInd w:w="680" w:type="dxa"/>
        <w:tblCellMar>
          <w:left w:w="113" w:type="dxa"/>
        </w:tblCellMar>
        <w:tblLook w:val="0000" w:firstRow="0" w:lastRow="0" w:firstColumn="0" w:lastColumn="0" w:noHBand="0" w:noVBand="0"/>
      </w:tblPr>
      <w:tblGrid>
        <w:gridCol w:w="574"/>
        <w:gridCol w:w="4979"/>
        <w:gridCol w:w="1227"/>
        <w:gridCol w:w="1391"/>
      </w:tblGrid>
      <w:tr w:rsidR="002653EA" w:rsidRPr="00492353" w14:paraId="29861A2A" w14:textId="77777777" w:rsidTr="00544079">
        <w:trPr>
          <w:trHeight w:val="251"/>
        </w:trPr>
        <w:tc>
          <w:tcPr>
            <w:tcW w:w="351" w:type="pct"/>
            <w:tcBorders>
              <w:top w:val="single" w:sz="4" w:space="0" w:color="000000"/>
              <w:left w:val="single" w:sz="4" w:space="0" w:color="000000"/>
              <w:bottom w:val="single" w:sz="4" w:space="0" w:color="000000"/>
              <w:right w:val="single" w:sz="4" w:space="0" w:color="000000"/>
            </w:tcBorders>
          </w:tcPr>
          <w:p w14:paraId="5C769BA1" w14:textId="77777777"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l.p.</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14:paraId="4D3D63B4" w14:textId="77777777" w:rsidR="002653EA"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p>
          <w:p w14:paraId="4726BFAA" w14:textId="77777777" w:rsidR="002653EA" w:rsidRPr="00492353" w:rsidRDefault="002653EA" w:rsidP="00CD47A1">
            <w:pPr>
              <w:spacing w:before="120"/>
              <w:jc w:val="both"/>
              <w:rPr>
                <w:rFonts w:ascii="Cambria" w:hAnsi="Cambria" w:cs="Arial"/>
                <w:color w:val="000000"/>
                <w:sz w:val="22"/>
                <w:szCs w:val="22"/>
              </w:rPr>
            </w:pP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14:paraId="3493BD57" w14:textId="77777777" w:rsidR="002653EA" w:rsidRPr="00492353" w:rsidRDefault="002653EA" w:rsidP="00CD47A1">
            <w:pPr>
              <w:spacing w:before="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tc>
        <w:tc>
          <w:tcPr>
            <w:tcW w:w="851" w:type="pct"/>
            <w:tcBorders>
              <w:top w:val="single" w:sz="4" w:space="0" w:color="000000"/>
              <w:left w:val="single" w:sz="4" w:space="0" w:color="000000"/>
              <w:bottom w:val="single" w:sz="4" w:space="0" w:color="000000"/>
              <w:right w:val="single" w:sz="4" w:space="0" w:color="000000"/>
            </w:tcBorders>
          </w:tcPr>
          <w:p w14:paraId="22D3919E" w14:textId="77777777" w:rsidR="002653EA" w:rsidRDefault="002653EA" w:rsidP="00CD47A1">
            <w:pPr>
              <w:spacing w:before="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tc>
      </w:tr>
      <w:tr w:rsidR="002653EA" w:rsidRPr="00492353" w14:paraId="706A2A1C" w14:textId="77777777" w:rsidTr="00544079">
        <w:trPr>
          <w:trHeight w:val="251"/>
        </w:trPr>
        <w:tc>
          <w:tcPr>
            <w:tcW w:w="351" w:type="pct"/>
            <w:tcBorders>
              <w:top w:val="single" w:sz="4" w:space="0" w:color="000000"/>
              <w:left w:val="single" w:sz="4" w:space="0" w:color="000000"/>
              <w:bottom w:val="single" w:sz="4" w:space="0" w:color="000000"/>
              <w:right w:val="single" w:sz="4" w:space="0" w:color="000000"/>
            </w:tcBorders>
          </w:tcPr>
          <w:p w14:paraId="18A686D7" w14:textId="77777777"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14:paraId="478FA7D1" w14:textId="46D6588F" w:rsidR="002653EA" w:rsidRPr="00492353" w:rsidRDefault="00DA7F42" w:rsidP="00CD47A1">
            <w:pPr>
              <w:spacing w:before="120"/>
              <w:jc w:val="both"/>
              <w:rPr>
                <w:rFonts w:ascii="Cambria" w:hAnsi="Cambria" w:cs="Arial"/>
                <w:color w:val="000000"/>
                <w:sz w:val="22"/>
                <w:szCs w:val="22"/>
              </w:rPr>
            </w:pPr>
            <w:r>
              <w:rPr>
                <w:rFonts w:ascii="Cambria" w:hAnsi="Cambria" w:cs="Arial"/>
                <w:color w:val="000000"/>
                <w:sz w:val="22"/>
                <w:szCs w:val="22"/>
              </w:rPr>
              <w:t xml:space="preserve">Kultywator EGEDAL nr </w:t>
            </w:r>
            <w:proofErr w:type="spellStart"/>
            <w:r>
              <w:rPr>
                <w:rFonts w:ascii="Cambria" w:hAnsi="Cambria" w:cs="Arial"/>
                <w:color w:val="000000"/>
                <w:sz w:val="22"/>
                <w:szCs w:val="22"/>
              </w:rPr>
              <w:t>inw</w:t>
            </w:r>
            <w:proofErr w:type="spellEnd"/>
            <w:r>
              <w:rPr>
                <w:rFonts w:ascii="Cambria" w:hAnsi="Cambria" w:cs="Arial"/>
                <w:color w:val="000000"/>
                <w:sz w:val="22"/>
                <w:szCs w:val="22"/>
              </w:rPr>
              <w:t>. 590-237</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14:paraId="6D25E23A" w14:textId="233368C3" w:rsidR="002653EA" w:rsidRPr="00492353" w:rsidRDefault="00611419" w:rsidP="00CD47A1">
            <w:pPr>
              <w:spacing w:before="120"/>
              <w:jc w:val="both"/>
              <w:rPr>
                <w:rFonts w:ascii="Cambria" w:hAnsi="Cambria" w:cs="Arial"/>
                <w:color w:val="000000"/>
                <w:sz w:val="22"/>
                <w:szCs w:val="22"/>
              </w:rPr>
            </w:pPr>
            <w:r>
              <w:rPr>
                <w:rFonts w:ascii="Cambria" w:hAnsi="Cambria" w:cs="Arial"/>
                <w:color w:val="000000"/>
                <w:sz w:val="22"/>
                <w:szCs w:val="22"/>
              </w:rPr>
              <w:t>274</w:t>
            </w:r>
            <w:r w:rsidR="00241BCF">
              <w:rPr>
                <w:rFonts w:ascii="Cambria" w:hAnsi="Cambria" w:cs="Arial"/>
                <w:color w:val="000000"/>
                <w:sz w:val="22"/>
                <w:szCs w:val="22"/>
              </w:rPr>
              <w:t>,00 zł</w:t>
            </w:r>
          </w:p>
        </w:tc>
        <w:tc>
          <w:tcPr>
            <w:tcW w:w="851" w:type="pct"/>
            <w:tcBorders>
              <w:top w:val="single" w:sz="4" w:space="0" w:color="000000"/>
              <w:left w:val="single" w:sz="4" w:space="0" w:color="000000"/>
              <w:bottom w:val="single" w:sz="4" w:space="0" w:color="000000"/>
              <w:right w:val="single" w:sz="4" w:space="0" w:color="000000"/>
            </w:tcBorders>
          </w:tcPr>
          <w:p w14:paraId="6164BB16" w14:textId="33BB1311" w:rsidR="002653EA" w:rsidRPr="00492353" w:rsidRDefault="00611419" w:rsidP="00CD47A1">
            <w:pPr>
              <w:spacing w:before="120"/>
              <w:jc w:val="both"/>
              <w:rPr>
                <w:rFonts w:ascii="Cambria" w:hAnsi="Cambria" w:cs="Arial"/>
                <w:color w:val="000000"/>
                <w:sz w:val="22"/>
                <w:szCs w:val="22"/>
              </w:rPr>
            </w:pPr>
            <w:r>
              <w:rPr>
                <w:rFonts w:ascii="Cambria" w:hAnsi="Cambria" w:cs="Arial"/>
                <w:color w:val="000000"/>
                <w:sz w:val="22"/>
                <w:szCs w:val="22"/>
              </w:rPr>
              <w:t>337,02</w:t>
            </w:r>
            <w:r w:rsidR="00241BCF">
              <w:rPr>
                <w:rFonts w:ascii="Cambria" w:hAnsi="Cambria" w:cs="Arial"/>
                <w:color w:val="000000"/>
                <w:sz w:val="22"/>
                <w:szCs w:val="22"/>
              </w:rPr>
              <w:t xml:space="preserve"> zł</w:t>
            </w:r>
          </w:p>
        </w:tc>
      </w:tr>
      <w:tr w:rsidR="002653EA" w:rsidRPr="00492353" w14:paraId="6CB443C5" w14:textId="77777777" w:rsidTr="00544079">
        <w:trPr>
          <w:trHeight w:val="251"/>
        </w:trPr>
        <w:tc>
          <w:tcPr>
            <w:tcW w:w="351" w:type="pct"/>
            <w:tcBorders>
              <w:top w:val="single" w:sz="4" w:space="0" w:color="000000"/>
              <w:left w:val="single" w:sz="4" w:space="0" w:color="000000"/>
              <w:bottom w:val="single" w:sz="4" w:space="0" w:color="000000"/>
              <w:right w:val="single" w:sz="4" w:space="0" w:color="000000"/>
            </w:tcBorders>
          </w:tcPr>
          <w:p w14:paraId="33DE5C53" w14:textId="77777777"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2.</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14:paraId="7488A235" w14:textId="709C448C" w:rsidR="002653EA" w:rsidRPr="00492353" w:rsidRDefault="00DA7F42" w:rsidP="00CD47A1">
            <w:pPr>
              <w:spacing w:before="120"/>
              <w:jc w:val="both"/>
              <w:rPr>
                <w:rFonts w:ascii="Cambria" w:hAnsi="Cambria" w:cs="Arial"/>
                <w:color w:val="000000"/>
                <w:sz w:val="22"/>
                <w:szCs w:val="22"/>
              </w:rPr>
            </w:pPr>
            <w:r>
              <w:rPr>
                <w:rFonts w:ascii="Cambria" w:hAnsi="Cambria" w:cs="Arial"/>
                <w:color w:val="000000"/>
                <w:sz w:val="22"/>
                <w:szCs w:val="22"/>
              </w:rPr>
              <w:t xml:space="preserve">Siewnik 5 rzędowy EGEDAL nr </w:t>
            </w:r>
            <w:proofErr w:type="spellStart"/>
            <w:r>
              <w:rPr>
                <w:rFonts w:ascii="Cambria" w:hAnsi="Cambria" w:cs="Arial"/>
                <w:color w:val="000000"/>
                <w:sz w:val="22"/>
                <w:szCs w:val="22"/>
              </w:rPr>
              <w:t>inw</w:t>
            </w:r>
            <w:proofErr w:type="spellEnd"/>
            <w:r>
              <w:rPr>
                <w:rFonts w:ascii="Cambria" w:hAnsi="Cambria" w:cs="Arial"/>
                <w:color w:val="000000"/>
                <w:sz w:val="22"/>
                <w:szCs w:val="22"/>
              </w:rPr>
              <w:t>. 591-229</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14:paraId="38C3C517" w14:textId="282AA30D" w:rsidR="002653EA" w:rsidRPr="00492353" w:rsidRDefault="00611419" w:rsidP="00CD47A1">
            <w:pPr>
              <w:spacing w:before="120"/>
              <w:jc w:val="both"/>
              <w:rPr>
                <w:rFonts w:ascii="Cambria" w:hAnsi="Cambria" w:cs="Arial"/>
                <w:color w:val="000000"/>
                <w:sz w:val="22"/>
                <w:szCs w:val="22"/>
              </w:rPr>
            </w:pPr>
            <w:r>
              <w:rPr>
                <w:rFonts w:ascii="Cambria" w:hAnsi="Cambria" w:cs="Arial"/>
                <w:color w:val="000000"/>
                <w:sz w:val="22"/>
                <w:szCs w:val="22"/>
              </w:rPr>
              <w:t>8</w:t>
            </w:r>
            <w:r w:rsidR="00C832C7">
              <w:rPr>
                <w:rFonts w:ascii="Cambria" w:hAnsi="Cambria" w:cs="Arial"/>
                <w:color w:val="000000"/>
                <w:sz w:val="22"/>
                <w:szCs w:val="22"/>
              </w:rPr>
              <w:t>0</w:t>
            </w:r>
            <w:r w:rsidR="00241BCF">
              <w:rPr>
                <w:rFonts w:ascii="Cambria" w:hAnsi="Cambria" w:cs="Arial"/>
                <w:color w:val="000000"/>
                <w:sz w:val="22"/>
                <w:szCs w:val="22"/>
              </w:rPr>
              <w:t>,00 zł</w:t>
            </w:r>
          </w:p>
        </w:tc>
        <w:tc>
          <w:tcPr>
            <w:tcW w:w="851" w:type="pct"/>
            <w:tcBorders>
              <w:top w:val="single" w:sz="4" w:space="0" w:color="000000"/>
              <w:left w:val="single" w:sz="4" w:space="0" w:color="000000"/>
              <w:bottom w:val="single" w:sz="4" w:space="0" w:color="000000"/>
              <w:right w:val="single" w:sz="4" w:space="0" w:color="000000"/>
            </w:tcBorders>
          </w:tcPr>
          <w:p w14:paraId="496CC451" w14:textId="15CD7579" w:rsidR="002653EA" w:rsidRPr="00492353" w:rsidRDefault="00611419" w:rsidP="00CD47A1">
            <w:pPr>
              <w:spacing w:before="120"/>
              <w:jc w:val="both"/>
              <w:rPr>
                <w:rFonts w:ascii="Cambria" w:hAnsi="Cambria" w:cs="Arial"/>
                <w:color w:val="000000"/>
                <w:sz w:val="22"/>
                <w:szCs w:val="22"/>
              </w:rPr>
            </w:pPr>
            <w:r>
              <w:rPr>
                <w:rFonts w:ascii="Cambria" w:hAnsi="Cambria" w:cs="Arial"/>
                <w:color w:val="000000"/>
                <w:sz w:val="22"/>
                <w:szCs w:val="22"/>
              </w:rPr>
              <w:t>98,40</w:t>
            </w:r>
            <w:r w:rsidR="00241BCF">
              <w:rPr>
                <w:rFonts w:ascii="Cambria" w:hAnsi="Cambria" w:cs="Arial"/>
                <w:color w:val="000000"/>
                <w:sz w:val="22"/>
                <w:szCs w:val="22"/>
              </w:rPr>
              <w:t xml:space="preserve"> zł</w:t>
            </w:r>
          </w:p>
        </w:tc>
      </w:tr>
      <w:tr w:rsidR="00241BCF" w:rsidRPr="00492353" w14:paraId="728A5F0C" w14:textId="77777777" w:rsidTr="00544079">
        <w:trPr>
          <w:trHeight w:val="251"/>
        </w:trPr>
        <w:tc>
          <w:tcPr>
            <w:tcW w:w="351" w:type="pct"/>
            <w:tcBorders>
              <w:top w:val="single" w:sz="4" w:space="0" w:color="000000"/>
              <w:left w:val="single" w:sz="4" w:space="0" w:color="000000"/>
              <w:bottom w:val="single" w:sz="4" w:space="0" w:color="000000"/>
              <w:right w:val="single" w:sz="4" w:space="0" w:color="000000"/>
            </w:tcBorders>
          </w:tcPr>
          <w:p w14:paraId="5A98CF6E" w14:textId="77777777" w:rsidR="00241BCF" w:rsidRPr="00492353" w:rsidRDefault="00241BCF" w:rsidP="00241BCF">
            <w:pPr>
              <w:spacing w:before="120"/>
              <w:jc w:val="both"/>
              <w:rPr>
                <w:rFonts w:ascii="Cambria" w:hAnsi="Cambria" w:cs="Arial"/>
                <w:color w:val="000000"/>
                <w:sz w:val="22"/>
                <w:szCs w:val="22"/>
              </w:rPr>
            </w:pPr>
            <w:r w:rsidRPr="00492353">
              <w:rPr>
                <w:rFonts w:ascii="Cambria" w:hAnsi="Cambria" w:cs="Arial"/>
                <w:color w:val="000000"/>
                <w:sz w:val="22"/>
                <w:szCs w:val="22"/>
              </w:rPr>
              <w:t>3.</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14:paraId="335A9A56" w14:textId="035D4C74" w:rsidR="00241BCF" w:rsidRPr="00492353" w:rsidRDefault="00241BCF" w:rsidP="00241BCF">
            <w:pPr>
              <w:spacing w:before="120"/>
              <w:jc w:val="both"/>
              <w:rPr>
                <w:rFonts w:ascii="Cambria" w:hAnsi="Cambria" w:cs="Arial"/>
                <w:color w:val="000000"/>
                <w:sz w:val="22"/>
                <w:szCs w:val="22"/>
              </w:rPr>
            </w:pPr>
            <w:r>
              <w:rPr>
                <w:rFonts w:ascii="Cambria" w:hAnsi="Cambria" w:cs="Arial"/>
                <w:color w:val="000000"/>
                <w:sz w:val="22"/>
                <w:szCs w:val="22"/>
              </w:rPr>
              <w:t xml:space="preserve">Podcinacz klamrowy EGEDAL nr </w:t>
            </w:r>
            <w:proofErr w:type="spellStart"/>
            <w:r>
              <w:rPr>
                <w:rFonts w:ascii="Cambria" w:hAnsi="Cambria" w:cs="Arial"/>
                <w:color w:val="000000"/>
                <w:sz w:val="22"/>
                <w:szCs w:val="22"/>
              </w:rPr>
              <w:t>inw</w:t>
            </w:r>
            <w:proofErr w:type="spellEnd"/>
            <w:r>
              <w:rPr>
                <w:rFonts w:ascii="Cambria" w:hAnsi="Cambria" w:cs="Arial"/>
                <w:color w:val="000000"/>
                <w:sz w:val="22"/>
                <w:szCs w:val="22"/>
              </w:rPr>
              <w:t>. 592-214</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14:paraId="35DF93E2" w14:textId="7699F651" w:rsidR="00241BCF" w:rsidRPr="00492353" w:rsidRDefault="00611419" w:rsidP="00241BCF">
            <w:pPr>
              <w:spacing w:before="120"/>
              <w:jc w:val="both"/>
              <w:rPr>
                <w:rFonts w:ascii="Cambria" w:hAnsi="Cambria" w:cs="Arial"/>
                <w:color w:val="000000"/>
                <w:sz w:val="22"/>
                <w:szCs w:val="22"/>
              </w:rPr>
            </w:pPr>
            <w:r>
              <w:rPr>
                <w:rFonts w:ascii="Cambria" w:hAnsi="Cambria" w:cs="Arial"/>
                <w:color w:val="000000"/>
                <w:sz w:val="22"/>
                <w:szCs w:val="22"/>
              </w:rPr>
              <w:t>8</w:t>
            </w:r>
            <w:r w:rsidR="00241BCF">
              <w:rPr>
                <w:rFonts w:ascii="Cambria" w:hAnsi="Cambria" w:cs="Arial"/>
                <w:color w:val="000000"/>
                <w:sz w:val="22"/>
                <w:szCs w:val="22"/>
              </w:rPr>
              <w:t>0,00 zł</w:t>
            </w:r>
          </w:p>
        </w:tc>
        <w:tc>
          <w:tcPr>
            <w:tcW w:w="851" w:type="pct"/>
            <w:tcBorders>
              <w:top w:val="single" w:sz="4" w:space="0" w:color="000000"/>
              <w:left w:val="single" w:sz="4" w:space="0" w:color="000000"/>
              <w:bottom w:val="single" w:sz="4" w:space="0" w:color="000000"/>
              <w:right w:val="single" w:sz="4" w:space="0" w:color="000000"/>
            </w:tcBorders>
          </w:tcPr>
          <w:p w14:paraId="5D39193F" w14:textId="767809A6" w:rsidR="00241BCF" w:rsidRPr="00492353" w:rsidRDefault="00611419" w:rsidP="00241BCF">
            <w:pPr>
              <w:spacing w:before="120"/>
              <w:jc w:val="both"/>
              <w:rPr>
                <w:rFonts w:ascii="Cambria" w:hAnsi="Cambria" w:cs="Arial"/>
                <w:color w:val="000000"/>
                <w:sz w:val="22"/>
                <w:szCs w:val="22"/>
              </w:rPr>
            </w:pPr>
            <w:r w:rsidRPr="00611419">
              <w:rPr>
                <w:rFonts w:ascii="Cambria" w:hAnsi="Cambria" w:cs="Arial"/>
                <w:color w:val="000000"/>
                <w:sz w:val="22"/>
                <w:szCs w:val="22"/>
              </w:rPr>
              <w:t xml:space="preserve">98,40 </w:t>
            </w:r>
            <w:r w:rsidR="00241BCF" w:rsidRPr="0028246E">
              <w:rPr>
                <w:rFonts w:ascii="Cambria" w:hAnsi="Cambria" w:cs="Arial"/>
                <w:color w:val="000000"/>
                <w:sz w:val="22"/>
                <w:szCs w:val="22"/>
              </w:rPr>
              <w:t>zł</w:t>
            </w:r>
          </w:p>
        </w:tc>
      </w:tr>
      <w:tr w:rsidR="00241BCF" w:rsidRPr="00492353" w14:paraId="47E3223F" w14:textId="77777777" w:rsidTr="00544079">
        <w:trPr>
          <w:trHeight w:val="251"/>
        </w:trPr>
        <w:tc>
          <w:tcPr>
            <w:tcW w:w="351" w:type="pct"/>
            <w:tcBorders>
              <w:top w:val="single" w:sz="4" w:space="0" w:color="000000"/>
              <w:left w:val="single" w:sz="4" w:space="0" w:color="000000"/>
              <w:bottom w:val="single" w:sz="4" w:space="0" w:color="000000"/>
              <w:right w:val="single" w:sz="4" w:space="0" w:color="000000"/>
            </w:tcBorders>
          </w:tcPr>
          <w:p w14:paraId="416D5568" w14:textId="77777777" w:rsidR="00241BCF" w:rsidRPr="00492353" w:rsidRDefault="00241BCF" w:rsidP="00241BCF">
            <w:pPr>
              <w:spacing w:before="120"/>
              <w:jc w:val="both"/>
              <w:rPr>
                <w:rFonts w:ascii="Cambria" w:hAnsi="Cambria" w:cs="Arial"/>
                <w:color w:val="000000"/>
                <w:sz w:val="22"/>
                <w:szCs w:val="22"/>
              </w:rPr>
            </w:pPr>
            <w:r w:rsidRPr="00492353">
              <w:rPr>
                <w:rFonts w:ascii="Cambria" w:hAnsi="Cambria" w:cs="Arial"/>
                <w:color w:val="000000"/>
                <w:sz w:val="22"/>
                <w:szCs w:val="22"/>
              </w:rPr>
              <w:t>4.</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14:paraId="1A724EF9" w14:textId="227C0F61" w:rsidR="00241BCF" w:rsidRPr="00492353" w:rsidRDefault="00241BCF" w:rsidP="00241BCF">
            <w:pPr>
              <w:spacing w:before="120"/>
              <w:jc w:val="both"/>
              <w:rPr>
                <w:rFonts w:ascii="Cambria" w:hAnsi="Cambria" w:cs="Arial"/>
                <w:color w:val="000000"/>
                <w:sz w:val="22"/>
                <w:szCs w:val="22"/>
              </w:rPr>
            </w:pPr>
            <w:r>
              <w:rPr>
                <w:rFonts w:ascii="Cambria" w:hAnsi="Cambria" w:cs="Arial"/>
                <w:color w:val="000000"/>
                <w:sz w:val="22"/>
                <w:szCs w:val="22"/>
              </w:rPr>
              <w:t xml:space="preserve">Podcinacz boczny EGEDAL nr </w:t>
            </w:r>
            <w:proofErr w:type="spellStart"/>
            <w:r>
              <w:rPr>
                <w:rFonts w:ascii="Cambria" w:hAnsi="Cambria" w:cs="Arial"/>
                <w:color w:val="000000"/>
                <w:sz w:val="22"/>
                <w:szCs w:val="22"/>
              </w:rPr>
              <w:t>inw</w:t>
            </w:r>
            <w:proofErr w:type="spellEnd"/>
            <w:r>
              <w:rPr>
                <w:rFonts w:ascii="Cambria" w:hAnsi="Cambria" w:cs="Arial"/>
                <w:color w:val="000000"/>
                <w:sz w:val="22"/>
                <w:szCs w:val="22"/>
              </w:rPr>
              <w:t>. 592-236</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14:paraId="2E4C7848" w14:textId="2FB82431" w:rsidR="00241BCF" w:rsidRPr="00492353" w:rsidRDefault="00611419" w:rsidP="00241BCF">
            <w:pPr>
              <w:spacing w:before="120"/>
              <w:jc w:val="both"/>
              <w:rPr>
                <w:rFonts w:ascii="Cambria" w:hAnsi="Cambria" w:cs="Arial"/>
                <w:color w:val="000000"/>
                <w:sz w:val="22"/>
                <w:szCs w:val="22"/>
              </w:rPr>
            </w:pPr>
            <w:r>
              <w:rPr>
                <w:rFonts w:ascii="Cambria" w:hAnsi="Cambria" w:cs="Arial"/>
                <w:color w:val="000000"/>
                <w:sz w:val="22"/>
                <w:szCs w:val="22"/>
              </w:rPr>
              <w:t>8</w:t>
            </w:r>
            <w:r w:rsidR="00241BCF">
              <w:rPr>
                <w:rFonts w:ascii="Cambria" w:hAnsi="Cambria" w:cs="Arial"/>
                <w:color w:val="000000"/>
                <w:sz w:val="22"/>
                <w:szCs w:val="22"/>
              </w:rPr>
              <w:t>0,00 zł</w:t>
            </w:r>
          </w:p>
        </w:tc>
        <w:tc>
          <w:tcPr>
            <w:tcW w:w="851" w:type="pct"/>
            <w:tcBorders>
              <w:top w:val="single" w:sz="4" w:space="0" w:color="000000"/>
              <w:left w:val="single" w:sz="4" w:space="0" w:color="000000"/>
              <w:bottom w:val="single" w:sz="4" w:space="0" w:color="000000"/>
              <w:right w:val="single" w:sz="4" w:space="0" w:color="000000"/>
            </w:tcBorders>
          </w:tcPr>
          <w:p w14:paraId="46AF231E" w14:textId="1F73F6CD" w:rsidR="00241BCF" w:rsidRPr="00492353" w:rsidRDefault="00611419" w:rsidP="00241BCF">
            <w:pPr>
              <w:spacing w:before="120"/>
              <w:jc w:val="both"/>
              <w:rPr>
                <w:rFonts w:ascii="Cambria" w:hAnsi="Cambria" w:cs="Arial"/>
                <w:color w:val="000000"/>
                <w:sz w:val="22"/>
                <w:szCs w:val="22"/>
              </w:rPr>
            </w:pPr>
            <w:r w:rsidRPr="00611419">
              <w:rPr>
                <w:rFonts w:ascii="Cambria" w:hAnsi="Cambria" w:cs="Arial"/>
                <w:color w:val="000000"/>
                <w:sz w:val="22"/>
                <w:szCs w:val="22"/>
              </w:rPr>
              <w:t xml:space="preserve">98,40 </w:t>
            </w:r>
            <w:r w:rsidR="00241BCF" w:rsidRPr="0028246E">
              <w:rPr>
                <w:rFonts w:ascii="Cambria" w:hAnsi="Cambria" w:cs="Arial"/>
                <w:color w:val="000000"/>
                <w:sz w:val="22"/>
                <w:szCs w:val="22"/>
              </w:rPr>
              <w:t>zł</w:t>
            </w:r>
          </w:p>
        </w:tc>
      </w:tr>
      <w:tr w:rsidR="00DA7F42" w:rsidRPr="00492353" w14:paraId="3440E0DF" w14:textId="77777777" w:rsidTr="00544079">
        <w:trPr>
          <w:trHeight w:val="245"/>
        </w:trPr>
        <w:tc>
          <w:tcPr>
            <w:tcW w:w="351" w:type="pct"/>
            <w:tcBorders>
              <w:top w:val="single" w:sz="4" w:space="0" w:color="000000"/>
              <w:left w:val="single" w:sz="4" w:space="0" w:color="000000"/>
              <w:bottom w:val="single" w:sz="4" w:space="0" w:color="000000"/>
              <w:right w:val="single" w:sz="4" w:space="0" w:color="000000"/>
            </w:tcBorders>
          </w:tcPr>
          <w:p w14:paraId="6FA59763" w14:textId="77777777" w:rsidR="00DA7F42" w:rsidRPr="00492353" w:rsidRDefault="00DA7F42" w:rsidP="00DA7F42">
            <w:pPr>
              <w:spacing w:before="120"/>
              <w:jc w:val="both"/>
              <w:rPr>
                <w:rFonts w:ascii="Cambria" w:hAnsi="Cambria" w:cs="Arial"/>
                <w:color w:val="000000"/>
                <w:sz w:val="22"/>
                <w:szCs w:val="22"/>
              </w:rPr>
            </w:pPr>
            <w:r w:rsidRPr="00492353">
              <w:rPr>
                <w:rFonts w:ascii="Cambria" w:hAnsi="Cambria" w:cs="Arial"/>
                <w:color w:val="000000"/>
                <w:sz w:val="22"/>
                <w:szCs w:val="22"/>
              </w:rPr>
              <w:t>5.</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14:paraId="3EAD9C43" w14:textId="5C3E9C54" w:rsidR="00DA7F42" w:rsidRPr="00492353" w:rsidRDefault="00DA7F42" w:rsidP="00DA7F42">
            <w:pPr>
              <w:spacing w:before="120"/>
              <w:jc w:val="both"/>
              <w:rPr>
                <w:rFonts w:ascii="Cambria" w:hAnsi="Cambria" w:cs="Arial"/>
                <w:color w:val="000000"/>
                <w:sz w:val="22"/>
                <w:szCs w:val="22"/>
              </w:rPr>
            </w:pPr>
            <w:r>
              <w:rPr>
                <w:rFonts w:ascii="Cambria" w:hAnsi="Cambria" w:cs="Arial"/>
                <w:color w:val="000000"/>
                <w:sz w:val="22"/>
                <w:szCs w:val="22"/>
              </w:rPr>
              <w:t xml:space="preserve">Wyorywacz aktywny EGEDAL nr </w:t>
            </w:r>
            <w:proofErr w:type="spellStart"/>
            <w:r>
              <w:rPr>
                <w:rFonts w:ascii="Cambria" w:hAnsi="Cambria" w:cs="Arial"/>
                <w:color w:val="000000"/>
                <w:sz w:val="22"/>
                <w:szCs w:val="22"/>
              </w:rPr>
              <w:t>inw</w:t>
            </w:r>
            <w:proofErr w:type="spellEnd"/>
            <w:r>
              <w:rPr>
                <w:rFonts w:ascii="Cambria" w:hAnsi="Cambria" w:cs="Arial"/>
                <w:color w:val="000000"/>
                <w:sz w:val="22"/>
                <w:szCs w:val="22"/>
              </w:rPr>
              <w:t>. 592-242</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14:paraId="25509460" w14:textId="55F7A97E" w:rsidR="00DA7F42" w:rsidRPr="00492353" w:rsidRDefault="00611419" w:rsidP="00611419">
            <w:pPr>
              <w:spacing w:before="120"/>
              <w:jc w:val="both"/>
              <w:rPr>
                <w:rFonts w:ascii="Cambria" w:hAnsi="Cambria" w:cs="Arial"/>
                <w:color w:val="000000"/>
                <w:sz w:val="22"/>
                <w:szCs w:val="22"/>
              </w:rPr>
            </w:pPr>
            <w:r>
              <w:rPr>
                <w:rFonts w:ascii="Cambria" w:hAnsi="Cambria" w:cs="Arial"/>
                <w:color w:val="000000"/>
                <w:sz w:val="22"/>
                <w:szCs w:val="22"/>
              </w:rPr>
              <w:t>194</w:t>
            </w:r>
            <w:r w:rsidR="00241BCF">
              <w:rPr>
                <w:rFonts w:ascii="Cambria" w:hAnsi="Cambria" w:cs="Arial"/>
                <w:color w:val="000000"/>
                <w:sz w:val="22"/>
                <w:szCs w:val="22"/>
              </w:rPr>
              <w:t>,00 zł</w:t>
            </w:r>
          </w:p>
        </w:tc>
        <w:tc>
          <w:tcPr>
            <w:tcW w:w="851" w:type="pct"/>
            <w:tcBorders>
              <w:top w:val="single" w:sz="4" w:space="0" w:color="000000"/>
              <w:left w:val="single" w:sz="4" w:space="0" w:color="000000"/>
              <w:bottom w:val="single" w:sz="4" w:space="0" w:color="000000"/>
              <w:right w:val="single" w:sz="4" w:space="0" w:color="000000"/>
            </w:tcBorders>
          </w:tcPr>
          <w:p w14:paraId="1F58FF25" w14:textId="2A7CEEE6" w:rsidR="00DA7F42" w:rsidRPr="00492353" w:rsidRDefault="00241BCF" w:rsidP="00DA7F42">
            <w:pPr>
              <w:spacing w:before="120"/>
              <w:jc w:val="both"/>
              <w:rPr>
                <w:rFonts w:ascii="Cambria" w:hAnsi="Cambria" w:cs="Arial"/>
                <w:color w:val="000000"/>
                <w:sz w:val="22"/>
                <w:szCs w:val="22"/>
              </w:rPr>
            </w:pPr>
            <w:r>
              <w:rPr>
                <w:rFonts w:ascii="Cambria" w:hAnsi="Cambria" w:cs="Arial"/>
                <w:color w:val="000000"/>
                <w:sz w:val="22"/>
                <w:szCs w:val="22"/>
              </w:rPr>
              <w:t>2</w:t>
            </w:r>
            <w:r w:rsidR="00611419">
              <w:rPr>
                <w:rFonts w:ascii="Cambria" w:hAnsi="Cambria" w:cs="Arial"/>
                <w:color w:val="000000"/>
                <w:sz w:val="22"/>
                <w:szCs w:val="22"/>
              </w:rPr>
              <w:t>38,62</w:t>
            </w:r>
            <w:r>
              <w:rPr>
                <w:rFonts w:ascii="Cambria" w:hAnsi="Cambria" w:cs="Arial"/>
                <w:color w:val="000000"/>
                <w:sz w:val="22"/>
                <w:szCs w:val="22"/>
              </w:rPr>
              <w:t xml:space="preserve"> zł</w:t>
            </w:r>
          </w:p>
        </w:tc>
      </w:tr>
      <w:tr w:rsidR="00DA7F42" w:rsidRPr="00492353" w14:paraId="267806E0" w14:textId="77777777" w:rsidTr="00544079">
        <w:trPr>
          <w:trHeight w:val="251"/>
        </w:trPr>
        <w:tc>
          <w:tcPr>
            <w:tcW w:w="351" w:type="pct"/>
            <w:tcBorders>
              <w:top w:val="single" w:sz="4" w:space="0" w:color="000000"/>
              <w:left w:val="single" w:sz="4" w:space="0" w:color="000000"/>
              <w:bottom w:val="single" w:sz="4" w:space="0" w:color="000000"/>
              <w:right w:val="single" w:sz="4" w:space="0" w:color="000000"/>
            </w:tcBorders>
          </w:tcPr>
          <w:p w14:paraId="37FF87DB" w14:textId="77777777" w:rsidR="00DA7F42" w:rsidRPr="00492353" w:rsidRDefault="00DA7F42" w:rsidP="00DA7F42">
            <w:pPr>
              <w:spacing w:before="120"/>
              <w:jc w:val="both"/>
              <w:rPr>
                <w:rFonts w:ascii="Cambria" w:hAnsi="Cambria" w:cs="Arial"/>
                <w:color w:val="000000"/>
                <w:sz w:val="22"/>
                <w:szCs w:val="22"/>
              </w:rPr>
            </w:pPr>
            <w:r w:rsidRPr="00492353">
              <w:rPr>
                <w:rFonts w:ascii="Cambria" w:hAnsi="Cambria" w:cs="Arial"/>
                <w:color w:val="000000"/>
                <w:sz w:val="22"/>
                <w:szCs w:val="22"/>
              </w:rPr>
              <w:t>6.</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14:paraId="610BA2EA" w14:textId="484912D2" w:rsidR="00DA7F42" w:rsidRPr="00492353" w:rsidRDefault="00DA7F42" w:rsidP="00DA7F42">
            <w:pPr>
              <w:spacing w:before="120"/>
              <w:jc w:val="both"/>
              <w:rPr>
                <w:rFonts w:ascii="Cambria" w:hAnsi="Cambria" w:cs="Arial"/>
                <w:color w:val="000000"/>
                <w:sz w:val="22"/>
                <w:szCs w:val="22"/>
              </w:rPr>
            </w:pPr>
            <w:r>
              <w:rPr>
                <w:rFonts w:ascii="Cambria" w:hAnsi="Cambria" w:cs="Arial"/>
                <w:color w:val="000000"/>
                <w:sz w:val="22"/>
                <w:szCs w:val="22"/>
              </w:rPr>
              <w:t xml:space="preserve">Kosiarka sadownicza KS-180 nr </w:t>
            </w:r>
            <w:proofErr w:type="spellStart"/>
            <w:r>
              <w:rPr>
                <w:rFonts w:ascii="Cambria" w:hAnsi="Cambria" w:cs="Arial"/>
                <w:color w:val="000000"/>
                <w:sz w:val="22"/>
                <w:szCs w:val="22"/>
              </w:rPr>
              <w:t>inw</w:t>
            </w:r>
            <w:proofErr w:type="spellEnd"/>
            <w:r>
              <w:rPr>
                <w:rFonts w:ascii="Cambria" w:hAnsi="Cambria" w:cs="Arial"/>
                <w:color w:val="000000"/>
                <w:sz w:val="22"/>
                <w:szCs w:val="22"/>
              </w:rPr>
              <w:t>. 592-554</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14:paraId="1675DA5B" w14:textId="2340AE72" w:rsidR="00DA7F42" w:rsidRPr="00492353" w:rsidRDefault="00611419" w:rsidP="00DA7F42">
            <w:pPr>
              <w:spacing w:before="120"/>
              <w:jc w:val="both"/>
              <w:rPr>
                <w:rFonts w:ascii="Cambria" w:hAnsi="Cambria" w:cs="Arial"/>
                <w:color w:val="000000"/>
                <w:sz w:val="22"/>
                <w:szCs w:val="22"/>
              </w:rPr>
            </w:pPr>
            <w:r>
              <w:rPr>
                <w:rFonts w:ascii="Cambria" w:hAnsi="Cambria" w:cs="Arial"/>
                <w:color w:val="000000"/>
                <w:sz w:val="22"/>
                <w:szCs w:val="22"/>
              </w:rPr>
              <w:t>8</w:t>
            </w:r>
            <w:r w:rsidR="00C832C7">
              <w:rPr>
                <w:rFonts w:ascii="Cambria" w:hAnsi="Cambria" w:cs="Arial"/>
                <w:color w:val="000000"/>
                <w:sz w:val="22"/>
                <w:szCs w:val="22"/>
              </w:rPr>
              <w:t>0</w:t>
            </w:r>
            <w:r w:rsidR="00241BCF">
              <w:rPr>
                <w:rFonts w:ascii="Cambria" w:hAnsi="Cambria" w:cs="Arial"/>
                <w:color w:val="000000"/>
                <w:sz w:val="22"/>
                <w:szCs w:val="22"/>
              </w:rPr>
              <w:t>,00 zł</w:t>
            </w:r>
          </w:p>
        </w:tc>
        <w:tc>
          <w:tcPr>
            <w:tcW w:w="851" w:type="pct"/>
            <w:tcBorders>
              <w:top w:val="single" w:sz="4" w:space="0" w:color="000000"/>
              <w:left w:val="single" w:sz="4" w:space="0" w:color="000000"/>
              <w:bottom w:val="single" w:sz="4" w:space="0" w:color="000000"/>
              <w:right w:val="single" w:sz="4" w:space="0" w:color="000000"/>
            </w:tcBorders>
          </w:tcPr>
          <w:p w14:paraId="42468563" w14:textId="32FB4B62" w:rsidR="00DA7F42" w:rsidRPr="00492353" w:rsidRDefault="00611419" w:rsidP="00DA7F42">
            <w:pPr>
              <w:spacing w:before="120"/>
              <w:jc w:val="both"/>
              <w:rPr>
                <w:rFonts w:ascii="Cambria" w:hAnsi="Cambria" w:cs="Arial"/>
                <w:color w:val="000000"/>
                <w:sz w:val="22"/>
                <w:szCs w:val="22"/>
              </w:rPr>
            </w:pPr>
            <w:r w:rsidRPr="00611419">
              <w:rPr>
                <w:rFonts w:ascii="Cambria" w:hAnsi="Cambria" w:cs="Arial"/>
                <w:color w:val="000000"/>
                <w:sz w:val="22"/>
                <w:szCs w:val="22"/>
              </w:rPr>
              <w:t xml:space="preserve">98,40 </w:t>
            </w:r>
            <w:r w:rsidR="00241BCF">
              <w:rPr>
                <w:rFonts w:ascii="Cambria" w:hAnsi="Cambria" w:cs="Arial"/>
                <w:color w:val="000000"/>
                <w:sz w:val="22"/>
                <w:szCs w:val="22"/>
              </w:rPr>
              <w:t>zł</w:t>
            </w:r>
          </w:p>
        </w:tc>
      </w:tr>
      <w:tr w:rsidR="00DA7F42" w:rsidRPr="00492353" w14:paraId="5D6B2723" w14:textId="77777777" w:rsidTr="00544079">
        <w:trPr>
          <w:trHeight w:val="251"/>
        </w:trPr>
        <w:tc>
          <w:tcPr>
            <w:tcW w:w="351" w:type="pct"/>
            <w:tcBorders>
              <w:top w:val="single" w:sz="4" w:space="0" w:color="000000"/>
              <w:left w:val="single" w:sz="4" w:space="0" w:color="000000"/>
              <w:bottom w:val="single" w:sz="4" w:space="0" w:color="000000"/>
              <w:right w:val="single" w:sz="4" w:space="0" w:color="000000"/>
            </w:tcBorders>
          </w:tcPr>
          <w:p w14:paraId="65AC8608" w14:textId="77777777" w:rsidR="00DA7F42" w:rsidRPr="00492353" w:rsidRDefault="00DA7F42" w:rsidP="00DA7F42">
            <w:pPr>
              <w:spacing w:before="120"/>
              <w:jc w:val="both"/>
              <w:rPr>
                <w:rFonts w:ascii="Cambria" w:hAnsi="Cambria" w:cs="Arial"/>
                <w:color w:val="000000"/>
                <w:sz w:val="22"/>
                <w:szCs w:val="22"/>
              </w:rPr>
            </w:pPr>
            <w:r w:rsidRPr="00492353">
              <w:rPr>
                <w:rFonts w:ascii="Cambria" w:hAnsi="Cambria" w:cs="Arial"/>
                <w:color w:val="000000"/>
                <w:sz w:val="22"/>
                <w:szCs w:val="22"/>
              </w:rPr>
              <w:t>7.</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14:paraId="269EC5C3" w14:textId="2F29195C" w:rsidR="00DA7F42" w:rsidRPr="00492353" w:rsidRDefault="00DA7F42" w:rsidP="00DA7F42">
            <w:pPr>
              <w:spacing w:before="120"/>
              <w:jc w:val="both"/>
              <w:rPr>
                <w:rFonts w:ascii="Cambria" w:hAnsi="Cambria" w:cs="Arial"/>
                <w:color w:val="000000"/>
                <w:sz w:val="22"/>
                <w:szCs w:val="22"/>
              </w:rPr>
            </w:pPr>
            <w:proofErr w:type="spellStart"/>
            <w:r>
              <w:rPr>
                <w:rFonts w:ascii="Cambria" w:hAnsi="Cambria" w:cs="Arial"/>
                <w:color w:val="000000"/>
                <w:sz w:val="22"/>
                <w:szCs w:val="22"/>
              </w:rPr>
              <w:t>Wykaszarka</w:t>
            </w:r>
            <w:proofErr w:type="spellEnd"/>
            <w:r>
              <w:rPr>
                <w:rFonts w:ascii="Cambria" w:hAnsi="Cambria" w:cs="Arial"/>
                <w:color w:val="000000"/>
                <w:sz w:val="22"/>
                <w:szCs w:val="22"/>
              </w:rPr>
              <w:t xml:space="preserve"> spalinowa STIHL nr </w:t>
            </w:r>
            <w:proofErr w:type="spellStart"/>
            <w:r>
              <w:rPr>
                <w:rFonts w:ascii="Cambria" w:hAnsi="Cambria" w:cs="Arial"/>
                <w:color w:val="000000"/>
                <w:sz w:val="22"/>
                <w:szCs w:val="22"/>
              </w:rPr>
              <w:t>inw</w:t>
            </w:r>
            <w:proofErr w:type="spellEnd"/>
            <w:r>
              <w:rPr>
                <w:rFonts w:ascii="Cambria" w:hAnsi="Cambria" w:cs="Arial"/>
                <w:color w:val="000000"/>
                <w:sz w:val="22"/>
                <w:szCs w:val="22"/>
              </w:rPr>
              <w:t>. 592-1065</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14:paraId="3415900C" w14:textId="6FA61546" w:rsidR="00DA7F42" w:rsidRPr="00492353" w:rsidRDefault="00611419" w:rsidP="00611419">
            <w:pPr>
              <w:spacing w:before="120"/>
              <w:jc w:val="both"/>
              <w:rPr>
                <w:rFonts w:ascii="Cambria" w:hAnsi="Cambria" w:cs="Arial"/>
                <w:color w:val="000000"/>
                <w:sz w:val="22"/>
                <w:szCs w:val="22"/>
              </w:rPr>
            </w:pPr>
            <w:r>
              <w:rPr>
                <w:rFonts w:ascii="Cambria" w:hAnsi="Cambria" w:cs="Arial"/>
                <w:color w:val="000000"/>
                <w:sz w:val="22"/>
                <w:szCs w:val="22"/>
              </w:rPr>
              <w:t>194,</w:t>
            </w:r>
            <w:r w:rsidR="00241BCF">
              <w:rPr>
                <w:rFonts w:ascii="Cambria" w:hAnsi="Cambria" w:cs="Arial"/>
                <w:color w:val="000000"/>
                <w:sz w:val="22"/>
                <w:szCs w:val="22"/>
              </w:rPr>
              <w:t>00 zł</w:t>
            </w:r>
          </w:p>
        </w:tc>
        <w:tc>
          <w:tcPr>
            <w:tcW w:w="851" w:type="pct"/>
            <w:tcBorders>
              <w:top w:val="single" w:sz="4" w:space="0" w:color="000000"/>
              <w:left w:val="single" w:sz="4" w:space="0" w:color="000000"/>
              <w:bottom w:val="single" w:sz="4" w:space="0" w:color="000000"/>
              <w:right w:val="single" w:sz="4" w:space="0" w:color="000000"/>
            </w:tcBorders>
          </w:tcPr>
          <w:p w14:paraId="3A43FDC4" w14:textId="53FF9ACF" w:rsidR="00DA7F42" w:rsidRPr="00492353" w:rsidRDefault="00611419" w:rsidP="00DA7F42">
            <w:pPr>
              <w:spacing w:before="120"/>
              <w:jc w:val="both"/>
              <w:rPr>
                <w:rFonts w:ascii="Cambria" w:hAnsi="Cambria" w:cs="Arial"/>
                <w:color w:val="000000"/>
                <w:sz w:val="22"/>
                <w:szCs w:val="22"/>
              </w:rPr>
            </w:pPr>
            <w:r w:rsidRPr="00611419">
              <w:rPr>
                <w:rFonts w:ascii="Cambria" w:hAnsi="Cambria" w:cs="Arial"/>
                <w:color w:val="000000"/>
                <w:sz w:val="22"/>
                <w:szCs w:val="22"/>
              </w:rPr>
              <w:t xml:space="preserve">238,62 </w:t>
            </w:r>
            <w:r w:rsidR="00241BCF">
              <w:rPr>
                <w:rFonts w:ascii="Cambria" w:hAnsi="Cambria" w:cs="Arial"/>
                <w:color w:val="000000"/>
                <w:sz w:val="22"/>
                <w:szCs w:val="22"/>
              </w:rPr>
              <w:t xml:space="preserve">zł </w:t>
            </w:r>
          </w:p>
        </w:tc>
      </w:tr>
      <w:tr w:rsidR="00241BCF" w:rsidRPr="00492353" w14:paraId="17E10532" w14:textId="77777777" w:rsidTr="00544079">
        <w:trPr>
          <w:trHeight w:val="251"/>
        </w:trPr>
        <w:tc>
          <w:tcPr>
            <w:tcW w:w="351" w:type="pct"/>
            <w:tcBorders>
              <w:top w:val="single" w:sz="4" w:space="0" w:color="000000"/>
              <w:left w:val="single" w:sz="4" w:space="0" w:color="000000"/>
              <w:bottom w:val="single" w:sz="4" w:space="0" w:color="000000"/>
              <w:right w:val="single" w:sz="4" w:space="0" w:color="000000"/>
            </w:tcBorders>
          </w:tcPr>
          <w:p w14:paraId="3807AC86" w14:textId="53D8F7E4" w:rsidR="00241BCF" w:rsidRPr="00DA7F42" w:rsidRDefault="00241BCF" w:rsidP="00241BCF">
            <w:pPr>
              <w:spacing w:before="120"/>
              <w:jc w:val="both"/>
              <w:rPr>
                <w:rFonts w:ascii="Cambria" w:hAnsi="Cambria" w:cs="Arial"/>
                <w:color w:val="000000"/>
                <w:sz w:val="22"/>
                <w:szCs w:val="22"/>
              </w:rPr>
            </w:pPr>
            <w:r>
              <w:rPr>
                <w:rFonts w:ascii="Cambria" w:hAnsi="Cambria" w:cs="Arial"/>
                <w:color w:val="000000"/>
                <w:sz w:val="22"/>
                <w:szCs w:val="22"/>
              </w:rPr>
              <w:t>8.</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14:paraId="1972753C" w14:textId="6E93BF5B" w:rsidR="00241BCF" w:rsidRDefault="00241BCF" w:rsidP="00241BCF">
            <w:pPr>
              <w:spacing w:before="120"/>
              <w:jc w:val="both"/>
              <w:rPr>
                <w:rFonts w:ascii="Cambria" w:hAnsi="Cambria" w:cs="Arial"/>
                <w:color w:val="000000"/>
                <w:sz w:val="22"/>
                <w:szCs w:val="22"/>
              </w:rPr>
            </w:pPr>
            <w:r>
              <w:rPr>
                <w:rFonts w:ascii="Cambria" w:hAnsi="Cambria" w:cs="Arial"/>
                <w:color w:val="000000"/>
                <w:sz w:val="22"/>
                <w:szCs w:val="22"/>
              </w:rPr>
              <w:t xml:space="preserve">Betoniarka – mieszalnik 130 1. </w:t>
            </w:r>
            <w:r w:rsidR="00544079">
              <w:rPr>
                <w:rFonts w:ascii="Cambria" w:hAnsi="Cambria" w:cs="Arial"/>
                <w:color w:val="000000"/>
                <w:sz w:val="22"/>
                <w:szCs w:val="22"/>
              </w:rPr>
              <w:t xml:space="preserve">nr </w:t>
            </w:r>
            <w:proofErr w:type="spellStart"/>
            <w:r w:rsidR="00544079">
              <w:rPr>
                <w:rFonts w:ascii="Cambria" w:hAnsi="Cambria" w:cs="Arial"/>
                <w:color w:val="000000"/>
                <w:sz w:val="22"/>
                <w:szCs w:val="22"/>
              </w:rPr>
              <w:t>inw</w:t>
            </w:r>
            <w:proofErr w:type="spellEnd"/>
            <w:r w:rsidR="00544079">
              <w:rPr>
                <w:rFonts w:ascii="Cambria" w:hAnsi="Cambria" w:cs="Arial"/>
                <w:color w:val="000000"/>
                <w:sz w:val="22"/>
                <w:szCs w:val="22"/>
              </w:rPr>
              <w:t>. B370-0401</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14:paraId="57084F7E" w14:textId="46397134" w:rsidR="00241BCF" w:rsidRPr="00492353" w:rsidRDefault="00611419" w:rsidP="00241BCF">
            <w:pPr>
              <w:spacing w:before="120"/>
              <w:jc w:val="both"/>
              <w:rPr>
                <w:rFonts w:ascii="Cambria" w:hAnsi="Cambria" w:cs="Arial"/>
                <w:color w:val="000000"/>
                <w:sz w:val="22"/>
                <w:szCs w:val="22"/>
              </w:rPr>
            </w:pPr>
            <w:r>
              <w:rPr>
                <w:rFonts w:ascii="Cambria" w:hAnsi="Cambria" w:cs="Arial"/>
                <w:color w:val="000000"/>
                <w:sz w:val="22"/>
                <w:szCs w:val="22"/>
              </w:rPr>
              <w:t>8</w:t>
            </w:r>
            <w:r w:rsidR="00241BCF">
              <w:rPr>
                <w:rFonts w:ascii="Cambria" w:hAnsi="Cambria" w:cs="Arial"/>
                <w:color w:val="000000"/>
                <w:sz w:val="22"/>
                <w:szCs w:val="22"/>
              </w:rPr>
              <w:t>0,00 zł</w:t>
            </w:r>
          </w:p>
        </w:tc>
        <w:tc>
          <w:tcPr>
            <w:tcW w:w="851" w:type="pct"/>
            <w:tcBorders>
              <w:top w:val="single" w:sz="4" w:space="0" w:color="000000"/>
              <w:left w:val="single" w:sz="4" w:space="0" w:color="000000"/>
              <w:bottom w:val="single" w:sz="4" w:space="0" w:color="000000"/>
              <w:right w:val="single" w:sz="4" w:space="0" w:color="000000"/>
            </w:tcBorders>
          </w:tcPr>
          <w:p w14:paraId="74DE86A9" w14:textId="3F9724BE" w:rsidR="00241BCF" w:rsidRPr="00492353" w:rsidRDefault="00611419" w:rsidP="00241BCF">
            <w:pPr>
              <w:spacing w:before="120"/>
              <w:jc w:val="both"/>
              <w:rPr>
                <w:rFonts w:ascii="Cambria" w:hAnsi="Cambria" w:cs="Arial"/>
                <w:color w:val="000000"/>
                <w:sz w:val="22"/>
                <w:szCs w:val="22"/>
              </w:rPr>
            </w:pPr>
            <w:r w:rsidRPr="00611419">
              <w:rPr>
                <w:rFonts w:ascii="Cambria" w:hAnsi="Cambria" w:cs="Arial"/>
                <w:color w:val="000000"/>
                <w:sz w:val="22"/>
                <w:szCs w:val="22"/>
              </w:rPr>
              <w:t xml:space="preserve">98,40 </w:t>
            </w:r>
            <w:r w:rsidR="00241BCF" w:rsidRPr="005E2933">
              <w:rPr>
                <w:rFonts w:ascii="Cambria" w:hAnsi="Cambria" w:cs="Arial"/>
                <w:color w:val="000000"/>
                <w:sz w:val="22"/>
                <w:szCs w:val="22"/>
              </w:rPr>
              <w:t>zł</w:t>
            </w:r>
          </w:p>
        </w:tc>
      </w:tr>
      <w:tr w:rsidR="00241BCF" w:rsidRPr="00492353" w14:paraId="3EA22E87" w14:textId="77777777" w:rsidTr="00544079">
        <w:trPr>
          <w:trHeight w:val="251"/>
        </w:trPr>
        <w:tc>
          <w:tcPr>
            <w:tcW w:w="351" w:type="pct"/>
            <w:tcBorders>
              <w:top w:val="single" w:sz="4" w:space="0" w:color="000000"/>
              <w:left w:val="single" w:sz="4" w:space="0" w:color="000000"/>
              <w:bottom w:val="single" w:sz="4" w:space="0" w:color="000000"/>
              <w:right w:val="single" w:sz="4" w:space="0" w:color="000000"/>
            </w:tcBorders>
          </w:tcPr>
          <w:p w14:paraId="2E91161F" w14:textId="0EAF4E77" w:rsidR="00241BCF" w:rsidRPr="00DA7F42" w:rsidRDefault="00241BCF" w:rsidP="00241BCF">
            <w:pPr>
              <w:spacing w:before="120"/>
              <w:jc w:val="both"/>
              <w:rPr>
                <w:rFonts w:ascii="Cambria" w:hAnsi="Cambria" w:cs="Arial"/>
                <w:color w:val="000000"/>
                <w:sz w:val="22"/>
                <w:szCs w:val="22"/>
              </w:rPr>
            </w:pPr>
            <w:r w:rsidRPr="00DA7F42">
              <w:rPr>
                <w:rFonts w:ascii="Cambria" w:hAnsi="Cambria" w:cs="Arial"/>
                <w:color w:val="000000"/>
                <w:sz w:val="22"/>
                <w:szCs w:val="22"/>
              </w:rPr>
              <w:t>9.</w:t>
            </w:r>
            <w:r>
              <w:rPr>
                <w:rFonts w:ascii="Cambria" w:hAnsi="Cambria" w:cs="Arial"/>
                <w:color w:val="000000"/>
                <w:sz w:val="22"/>
                <w:szCs w:val="22"/>
              </w:rPr>
              <w:t xml:space="preserve"> </w:t>
            </w:r>
          </w:p>
        </w:tc>
        <w:tc>
          <w:tcPr>
            <w:tcW w:w="3047" w:type="pct"/>
            <w:tcBorders>
              <w:top w:val="single" w:sz="4" w:space="0" w:color="000000"/>
              <w:left w:val="single" w:sz="4" w:space="0" w:color="000000"/>
              <w:bottom w:val="single" w:sz="4" w:space="0" w:color="000000"/>
              <w:right w:val="single" w:sz="4" w:space="0" w:color="000000"/>
            </w:tcBorders>
            <w:shd w:val="clear" w:color="auto" w:fill="auto"/>
          </w:tcPr>
          <w:p w14:paraId="0F0A7DA1" w14:textId="05C0789E" w:rsidR="00241BCF" w:rsidRDefault="00241BCF" w:rsidP="00241BCF">
            <w:pPr>
              <w:spacing w:before="120"/>
              <w:jc w:val="both"/>
              <w:rPr>
                <w:rFonts w:ascii="Cambria" w:hAnsi="Cambria" w:cs="Arial"/>
                <w:color w:val="000000"/>
                <w:sz w:val="22"/>
                <w:szCs w:val="22"/>
              </w:rPr>
            </w:pPr>
            <w:r>
              <w:rPr>
                <w:rFonts w:ascii="Cambria" w:hAnsi="Cambria" w:cs="Arial"/>
                <w:color w:val="000000"/>
                <w:sz w:val="22"/>
                <w:szCs w:val="22"/>
              </w:rPr>
              <w:t xml:space="preserve">Autoklaw nr </w:t>
            </w:r>
            <w:proofErr w:type="spellStart"/>
            <w:r>
              <w:rPr>
                <w:rFonts w:ascii="Cambria" w:hAnsi="Cambria" w:cs="Arial"/>
                <w:color w:val="000000"/>
                <w:sz w:val="22"/>
                <w:szCs w:val="22"/>
              </w:rPr>
              <w:t>inw</w:t>
            </w:r>
            <w:proofErr w:type="spellEnd"/>
            <w:r>
              <w:rPr>
                <w:rFonts w:ascii="Cambria" w:hAnsi="Cambria" w:cs="Arial"/>
                <w:color w:val="000000"/>
                <w:sz w:val="22"/>
                <w:szCs w:val="22"/>
              </w:rPr>
              <w:t>. B349-0501</w:t>
            </w:r>
          </w:p>
        </w:tc>
        <w:tc>
          <w:tcPr>
            <w:tcW w:w="751" w:type="pct"/>
            <w:tcBorders>
              <w:top w:val="single" w:sz="4" w:space="0" w:color="000000"/>
              <w:left w:val="single" w:sz="4" w:space="0" w:color="000000"/>
              <w:bottom w:val="single" w:sz="4" w:space="0" w:color="000000"/>
              <w:right w:val="single" w:sz="4" w:space="0" w:color="000000"/>
            </w:tcBorders>
            <w:shd w:val="clear" w:color="auto" w:fill="auto"/>
          </w:tcPr>
          <w:p w14:paraId="20823F37" w14:textId="5562164F" w:rsidR="00241BCF" w:rsidRPr="00492353" w:rsidRDefault="00611419" w:rsidP="00241BCF">
            <w:pPr>
              <w:spacing w:before="120"/>
              <w:jc w:val="both"/>
              <w:rPr>
                <w:rFonts w:ascii="Cambria" w:hAnsi="Cambria" w:cs="Arial"/>
                <w:color w:val="000000"/>
                <w:sz w:val="22"/>
                <w:szCs w:val="22"/>
              </w:rPr>
            </w:pPr>
            <w:r>
              <w:rPr>
                <w:rFonts w:ascii="Cambria" w:hAnsi="Cambria" w:cs="Arial"/>
                <w:color w:val="000000"/>
                <w:sz w:val="22"/>
                <w:szCs w:val="22"/>
              </w:rPr>
              <w:t>8</w:t>
            </w:r>
            <w:r w:rsidR="00241BCF">
              <w:rPr>
                <w:rFonts w:ascii="Cambria" w:hAnsi="Cambria" w:cs="Arial"/>
                <w:color w:val="000000"/>
                <w:sz w:val="22"/>
                <w:szCs w:val="22"/>
              </w:rPr>
              <w:t>0,00 zł</w:t>
            </w:r>
          </w:p>
        </w:tc>
        <w:tc>
          <w:tcPr>
            <w:tcW w:w="851" w:type="pct"/>
            <w:tcBorders>
              <w:top w:val="single" w:sz="4" w:space="0" w:color="000000"/>
              <w:left w:val="single" w:sz="4" w:space="0" w:color="000000"/>
              <w:bottom w:val="single" w:sz="4" w:space="0" w:color="000000"/>
              <w:right w:val="single" w:sz="4" w:space="0" w:color="000000"/>
            </w:tcBorders>
          </w:tcPr>
          <w:p w14:paraId="3FBFDD86" w14:textId="2C80DF83" w:rsidR="00241BCF" w:rsidRPr="00492353" w:rsidRDefault="00611419" w:rsidP="00241BCF">
            <w:pPr>
              <w:spacing w:before="120"/>
              <w:jc w:val="both"/>
              <w:rPr>
                <w:rFonts w:ascii="Cambria" w:hAnsi="Cambria" w:cs="Arial"/>
                <w:color w:val="000000"/>
                <w:sz w:val="22"/>
                <w:szCs w:val="22"/>
              </w:rPr>
            </w:pPr>
            <w:r w:rsidRPr="00611419">
              <w:rPr>
                <w:rFonts w:ascii="Cambria" w:hAnsi="Cambria" w:cs="Arial"/>
                <w:color w:val="000000"/>
                <w:sz w:val="22"/>
                <w:szCs w:val="22"/>
              </w:rPr>
              <w:t xml:space="preserve">98,40 </w:t>
            </w:r>
            <w:r w:rsidR="00241BCF" w:rsidRPr="005E2933">
              <w:rPr>
                <w:rFonts w:ascii="Cambria" w:hAnsi="Cambria" w:cs="Arial"/>
                <w:color w:val="000000"/>
                <w:sz w:val="22"/>
                <w:szCs w:val="22"/>
              </w:rPr>
              <w:t>zł</w:t>
            </w:r>
          </w:p>
        </w:tc>
      </w:tr>
    </w:tbl>
    <w:p w14:paraId="72C948DF" w14:textId="77777777" w:rsidR="002653EA" w:rsidRPr="00492353" w:rsidRDefault="002653EA" w:rsidP="00CD47A1">
      <w:pPr>
        <w:suppressAutoHyphens w:val="0"/>
        <w:spacing w:before="120"/>
        <w:ind w:left="567"/>
        <w:rPr>
          <w:rFonts w:ascii="Cambria" w:hAnsi="Cambria"/>
          <w:b/>
          <w:bCs/>
          <w:sz w:val="22"/>
          <w:szCs w:val="22"/>
        </w:rPr>
      </w:pPr>
    </w:p>
    <w:p w14:paraId="4F33CBAD" w14:textId="7FE1A370" w:rsidR="00833B58" w:rsidRPr="00492353" w:rsidRDefault="00833B58" w:rsidP="00CD47A1">
      <w:pPr>
        <w:suppressAutoHyphens w:val="0"/>
        <w:spacing w:before="120"/>
        <w:jc w:val="center"/>
        <w:rPr>
          <w:rFonts w:ascii="Cambria" w:hAnsi="Cambria"/>
          <w:b/>
          <w:bCs/>
          <w:sz w:val="22"/>
          <w:szCs w:val="22"/>
        </w:rPr>
      </w:pPr>
      <w:r w:rsidRPr="00492353">
        <w:rPr>
          <w:rFonts w:ascii="Cambria" w:hAnsi="Cambria"/>
          <w:b/>
          <w:bCs/>
          <w:sz w:val="22"/>
          <w:szCs w:val="22"/>
        </w:rPr>
        <w:t>§ 6</w:t>
      </w:r>
      <w:r w:rsidR="00C2481E">
        <w:rPr>
          <w:rFonts w:ascii="Cambria" w:hAnsi="Cambria"/>
          <w:b/>
          <w:bCs/>
          <w:sz w:val="22"/>
          <w:szCs w:val="22"/>
        </w:rPr>
        <w:br/>
      </w:r>
      <w:r w:rsidRPr="00492353">
        <w:rPr>
          <w:rFonts w:ascii="Cambria" w:hAnsi="Cambria"/>
          <w:b/>
          <w:bCs/>
          <w:sz w:val="22"/>
          <w:szCs w:val="22"/>
        </w:rPr>
        <w:t>Warunki płatności</w:t>
      </w:r>
    </w:p>
    <w:p w14:paraId="11199BA5" w14:textId="02DDFF42" w:rsidR="00DF7AB0" w:rsidRPr="002A0FEC" w:rsidRDefault="00C85D5D"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t>Czynsz będzie płatny z góry</w:t>
      </w:r>
      <w:r w:rsidR="00E56F28">
        <w:rPr>
          <w:rFonts w:ascii="Cambria" w:hAnsi="Cambria"/>
          <w:sz w:val="22"/>
          <w:szCs w:val="22"/>
        </w:rPr>
        <w:t xml:space="preserve">, na podstawie faktury VAT </w:t>
      </w:r>
      <w:r>
        <w:rPr>
          <w:rFonts w:ascii="Cambria" w:hAnsi="Cambria"/>
          <w:sz w:val="22"/>
          <w:szCs w:val="22"/>
        </w:rPr>
        <w:t xml:space="preserve">wystawionej po pierwszym </w:t>
      </w:r>
      <w:r w:rsidR="00181D33">
        <w:rPr>
          <w:rFonts w:ascii="Cambria" w:hAnsi="Cambria"/>
          <w:sz w:val="22"/>
          <w:szCs w:val="22"/>
        </w:rPr>
        <w:t xml:space="preserve"> miesiącu dzierżawy</w:t>
      </w:r>
      <w:r w:rsidR="00FB635D">
        <w:rPr>
          <w:rFonts w:ascii="Cambria" w:hAnsi="Cambria"/>
          <w:sz w:val="22"/>
          <w:szCs w:val="22"/>
        </w:rPr>
        <w:t xml:space="preserve">. </w:t>
      </w:r>
    </w:p>
    <w:p w14:paraId="0595C30E" w14:textId="77777777" w:rsidR="00C85D5D" w:rsidRPr="00C85D5D" w:rsidRDefault="00FB635D"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w:t>
      </w:r>
    </w:p>
    <w:p w14:paraId="1E74BCB8" w14:textId="47F46364" w:rsidR="003A4433" w:rsidRDefault="00DF7AB0"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t>Zapłata Czynszu</w:t>
      </w:r>
      <w:r w:rsidR="00C85D5D">
        <w:rPr>
          <w:rFonts w:ascii="Cambria" w:hAnsi="Cambria"/>
          <w:sz w:val="22"/>
          <w:szCs w:val="22"/>
        </w:rPr>
        <w:t xml:space="preserve"> nastąpi </w:t>
      </w:r>
      <w:r w:rsidR="00DA7F42">
        <w:rPr>
          <w:rFonts w:ascii="Cambria" w:hAnsi="Cambria"/>
          <w:sz w:val="22"/>
          <w:szCs w:val="22"/>
        </w:rPr>
        <w:t xml:space="preserve"> w terminie 14</w:t>
      </w:r>
      <w:r>
        <w:rPr>
          <w:rFonts w:ascii="Cambria" w:hAnsi="Cambria"/>
          <w:sz w:val="22"/>
          <w:szCs w:val="22"/>
        </w:rPr>
        <w:t xml:space="preserve"> dni </w:t>
      </w:r>
      <w:r w:rsidR="00C85D5D">
        <w:rPr>
          <w:rFonts w:ascii="Cambria" w:hAnsi="Cambria"/>
          <w:sz w:val="22"/>
          <w:szCs w:val="22"/>
        </w:rPr>
        <w:t>od dnia wystawienia</w:t>
      </w:r>
      <w:r w:rsidR="00F31FCE">
        <w:rPr>
          <w:rFonts w:ascii="Cambria" w:hAnsi="Cambria"/>
          <w:sz w:val="22"/>
          <w:szCs w:val="22"/>
        </w:rPr>
        <w:t xml:space="preserve"> </w:t>
      </w:r>
      <w:r w:rsidR="00245A50">
        <w:rPr>
          <w:rFonts w:ascii="Cambria" w:hAnsi="Cambria"/>
          <w:sz w:val="22"/>
          <w:szCs w:val="22"/>
        </w:rPr>
        <w:t xml:space="preserve">faktury VAT. </w:t>
      </w:r>
      <w:r w:rsidR="00F31FCE">
        <w:rPr>
          <w:rFonts w:ascii="Cambria" w:hAnsi="Cambria"/>
          <w:sz w:val="22"/>
          <w:szCs w:val="22"/>
        </w:rPr>
        <w:t xml:space="preserve"> </w:t>
      </w:r>
    </w:p>
    <w:p w14:paraId="7F78A606" w14:textId="0E47EF42" w:rsidR="002E6068" w:rsidRDefault="00245A50"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784F68">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14:paraId="52862373" w14:textId="78B27C48" w:rsidR="00075B08" w:rsidRDefault="008F0A12" w:rsidP="00CD47A1">
      <w:pPr>
        <w:numPr>
          <w:ilvl w:val="0"/>
          <w:numId w:val="17"/>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7F0AC293" w14:textId="77777777" w:rsidR="00EA2543" w:rsidRPr="00EA2543" w:rsidRDefault="00EA2543" w:rsidP="00CD47A1">
      <w:pPr>
        <w:suppressAutoHyphens w:val="0"/>
        <w:spacing w:before="120"/>
        <w:jc w:val="both"/>
        <w:rPr>
          <w:rFonts w:ascii="Cambria" w:hAnsi="Cambria" w:cs="Arial"/>
          <w:sz w:val="22"/>
          <w:szCs w:val="22"/>
          <w:lang w:eastAsia="pl-PL"/>
        </w:rPr>
      </w:pPr>
    </w:p>
    <w:p w14:paraId="5AD76C66" w14:textId="77777777" w:rsidR="004E21A8" w:rsidRPr="00492353" w:rsidRDefault="004E21A8" w:rsidP="00CD47A1">
      <w:pPr>
        <w:suppressAutoHyphens w:val="0"/>
        <w:spacing w:before="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15666D95" w14:textId="77777777" w:rsidR="004E21A8" w:rsidRPr="00492353" w:rsidRDefault="00BD3921"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1586AF85" w14:textId="77777777" w:rsidR="004E21A8" w:rsidRPr="00492353" w:rsidRDefault="003762F3"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6B08323E" w14:textId="77777777" w:rsidR="004E21A8" w:rsidRPr="00492353" w:rsidRDefault="004E21A8" w:rsidP="00CD47A1">
      <w:pPr>
        <w:numPr>
          <w:ilvl w:val="0"/>
          <w:numId w:val="18"/>
        </w:numPr>
        <w:tabs>
          <w:tab w:val="left" w:pos="567"/>
        </w:tabs>
        <w:suppressAutoHyphens w:val="0"/>
        <w:spacing w:before="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347C65D1" w14:textId="77777777" w:rsidR="00D441AB" w:rsidRPr="00492353" w:rsidRDefault="004E21A8"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w:t>
      </w:r>
      <w:r w:rsidRPr="00492353">
        <w:rPr>
          <w:rFonts w:ascii="Cambria" w:hAnsi="Cambria" w:cs="Arial"/>
          <w:sz w:val="22"/>
          <w:szCs w:val="22"/>
          <w:lang w:eastAsia="pl-PL"/>
        </w:rPr>
        <w:lastRenderedPageBreak/>
        <w:t xml:space="preserve">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235ACEFB" w14:textId="77777777" w:rsidR="004E21A8" w:rsidRPr="00492353" w:rsidRDefault="004E21A8" w:rsidP="00CD47A1">
      <w:pPr>
        <w:numPr>
          <w:ilvl w:val="0"/>
          <w:numId w:val="18"/>
        </w:numPr>
        <w:tabs>
          <w:tab w:val="left" w:pos="567"/>
        </w:tabs>
        <w:suppressAutoHyphens w:val="0"/>
        <w:spacing w:before="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6DC334AB" w14:textId="77777777" w:rsidR="004E21A8" w:rsidRPr="00492353" w:rsidRDefault="009D003A"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4C87AE1" w14:textId="77777777" w:rsidR="004E21A8" w:rsidRPr="00492353" w:rsidRDefault="004E21A8"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4A1F0632" w14:textId="77777777" w:rsidR="004E21A8" w:rsidRPr="00492353" w:rsidRDefault="004E21A8" w:rsidP="00CD47A1">
      <w:pPr>
        <w:suppressAutoHyphens w:val="0"/>
        <w:spacing w:before="120"/>
        <w:rPr>
          <w:rFonts w:ascii="Cambria" w:hAnsi="Cambria" w:cs="Arial"/>
          <w:b/>
          <w:sz w:val="22"/>
          <w:szCs w:val="22"/>
          <w:lang w:eastAsia="pl-PL"/>
        </w:rPr>
      </w:pPr>
    </w:p>
    <w:p w14:paraId="233D7AC4" w14:textId="77777777" w:rsidR="004E21A8" w:rsidRPr="00492353" w:rsidRDefault="004E21A8" w:rsidP="00CD47A1">
      <w:pPr>
        <w:keepNext/>
        <w:suppressAutoHyphens w:val="0"/>
        <w:spacing w:before="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2"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2"/>
    </w:p>
    <w:p w14:paraId="089B7970" w14:textId="35B5B115" w:rsidR="008A28FC" w:rsidRPr="005B4030" w:rsidRDefault="008A28FC" w:rsidP="00CD47A1">
      <w:pPr>
        <w:numPr>
          <w:ilvl w:val="0"/>
          <w:numId w:val="6"/>
        </w:numPr>
        <w:suppressAutoHyphens w:val="0"/>
        <w:autoSpaceDE w:val="0"/>
        <w:autoSpaceDN w:val="0"/>
        <w:adjustRightInd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 niż zastrzeżony w Umowie - wykonywania usług leśnych z zakresu gospodarki szkółkarskiej na terenie Nadleśnictwa</w:t>
      </w:r>
      <w:r w:rsidR="00B22259">
        <w:rPr>
          <w:rFonts w:ascii="Cambria" w:hAnsi="Cambria"/>
          <w:sz w:val="22"/>
          <w:szCs w:val="22"/>
        </w:rPr>
        <w:t xml:space="preserve"> Płońsk</w:t>
      </w:r>
      <w:r w:rsidR="00466B01" w:rsidRPr="005B4030">
        <w:rPr>
          <w:rFonts w:ascii="Cambria" w:hAnsi="Cambria"/>
          <w:sz w:val="22"/>
          <w:szCs w:val="22"/>
        </w:rPr>
        <w:t xml:space="preserve"> (Szkółka Leśna </w:t>
      </w:r>
      <w:r w:rsidR="00B22259">
        <w:rPr>
          <w:rFonts w:ascii="Cambria" w:hAnsi="Cambria"/>
          <w:sz w:val="22"/>
          <w:szCs w:val="22"/>
        </w:rPr>
        <w:t>w leśnictwie Kuchary</w:t>
      </w:r>
      <w:r w:rsidR="00466B01" w:rsidRPr="005B4030">
        <w:rPr>
          <w:rFonts w:ascii="Cambria" w:hAnsi="Cambria"/>
          <w:sz w:val="22"/>
          <w:szCs w:val="22"/>
        </w:rPr>
        <w:t>)</w:t>
      </w:r>
      <w:r w:rsidR="008B44A7" w:rsidRPr="005B4030">
        <w:rPr>
          <w:rFonts w:ascii="Cambria" w:hAnsi="Cambria"/>
          <w:sz w:val="22"/>
          <w:szCs w:val="22"/>
          <w:lang w:eastAsia="pl-PL"/>
        </w:rPr>
        <w:t xml:space="preserve"> 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4F8E750F" w14:textId="77777777" w:rsidR="004E21A8" w:rsidRPr="00492353" w:rsidRDefault="00D462F8" w:rsidP="00CD47A1">
      <w:pPr>
        <w:numPr>
          <w:ilvl w:val="0"/>
          <w:numId w:val="6"/>
        </w:numPr>
        <w:suppressAutoHyphens w:val="0"/>
        <w:autoSpaceDE w:val="0"/>
        <w:autoSpaceDN w:val="0"/>
        <w:adjustRightInd w:val="0"/>
        <w:spacing w:before="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272DA335" w14:textId="77777777" w:rsidR="005619F3" w:rsidRPr="00492353" w:rsidRDefault="005619F3" w:rsidP="00CD47A1">
      <w:pPr>
        <w:suppressAutoHyphens w:val="0"/>
        <w:spacing w:before="120"/>
        <w:jc w:val="center"/>
        <w:rPr>
          <w:rFonts w:ascii="Cambria" w:hAnsi="Cambria"/>
          <w:b/>
          <w:sz w:val="22"/>
          <w:szCs w:val="22"/>
          <w:lang w:eastAsia="pl-PL"/>
        </w:rPr>
      </w:pPr>
    </w:p>
    <w:p w14:paraId="1CDAEB2B" w14:textId="77777777" w:rsidR="004E21A8" w:rsidRPr="00492353" w:rsidRDefault="004E21A8" w:rsidP="00CD47A1">
      <w:pPr>
        <w:suppressAutoHyphens w:val="0"/>
        <w:spacing w:before="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157C8BF8" w14:textId="77777777" w:rsidR="004E21A8" w:rsidRPr="00492353" w:rsidRDefault="00607D14" w:rsidP="00CD47A1">
      <w:pPr>
        <w:tabs>
          <w:tab w:val="left" w:pos="567"/>
        </w:tabs>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6612572C" w14:textId="2AFA509F" w:rsidR="004E21A8" w:rsidRPr="00492353" w:rsidRDefault="004E21A8"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C85D5D">
        <w:rPr>
          <w:rFonts w:ascii="Cambria" w:hAnsi="Cambria" w:cs="Arial"/>
          <w:sz w:val="22"/>
          <w:szCs w:val="22"/>
          <w:lang w:eastAsia="pl-PL"/>
        </w:rPr>
        <w:t>6</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68A72805" w14:textId="77777777" w:rsidR="00607D1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6FB73D60" w14:textId="04DCFD19" w:rsidR="00466B01" w:rsidRPr="00492353" w:rsidRDefault="00607D1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p>
    <w:p w14:paraId="63BA8BDA" w14:textId="77777777" w:rsidR="0061639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06940D54" w14:textId="77777777" w:rsidR="00616394" w:rsidRPr="00492353" w:rsidRDefault="0061639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78D00EE7" w14:textId="77777777" w:rsidR="00F912DE" w:rsidRPr="00492353" w:rsidRDefault="00F912DE" w:rsidP="00CD47A1">
      <w:pPr>
        <w:suppressAutoHyphens w:val="0"/>
        <w:spacing w:before="120"/>
        <w:rPr>
          <w:rFonts w:ascii="Cambria" w:hAnsi="Cambria" w:cs="Arial"/>
          <w:b/>
          <w:sz w:val="22"/>
          <w:szCs w:val="22"/>
          <w:lang w:eastAsia="pl-PL"/>
        </w:rPr>
      </w:pPr>
    </w:p>
    <w:p w14:paraId="60D8A761" w14:textId="77777777"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729A30FE" w14:textId="77777777" w:rsidR="00C4289B" w:rsidRPr="00C616C6"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lastRenderedPageBreak/>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20566AAD" w14:textId="77777777"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2E8AD2E7" w14:textId="345B7180" w:rsidR="00E02102" w:rsidRDefault="00E02102" w:rsidP="00E02102">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Wydzierżawiający:</w:t>
      </w:r>
    </w:p>
    <w:p w14:paraId="1EC9A3B7" w14:textId="77777777" w:rsidR="00E02102" w:rsidRDefault="00E02102" w:rsidP="00E02102">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Nadleśnictwo Płońsk, 09-100 Szerominek, ul. Spokojna 1</w:t>
      </w:r>
    </w:p>
    <w:p w14:paraId="389A5502" w14:textId="77777777" w:rsidR="00E02102" w:rsidRDefault="00E02102" w:rsidP="00E02102">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23 662 45 82</w:t>
      </w:r>
    </w:p>
    <w:p w14:paraId="13BC0A0B" w14:textId="77777777" w:rsidR="00E02102" w:rsidRDefault="00E02102" w:rsidP="00E02102">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plonsk@warszawa.lasy.gov.pl</w:t>
      </w:r>
    </w:p>
    <w:p w14:paraId="19BAB11B" w14:textId="77777777" w:rsidR="004E21A8" w:rsidRPr="00492353" w:rsidRDefault="00104198" w:rsidP="00CD47A1">
      <w:pPr>
        <w:keepNext/>
        <w:suppressAutoHyphens w:val="0"/>
        <w:spacing w:before="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14:paraId="2A291CFF" w14:textId="62244C36"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r>
    </w:p>
    <w:p w14:paraId="064A215B" w14:textId="1EBD58BA"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r>
    </w:p>
    <w:p w14:paraId="64EE54CE" w14:textId="6C2BA47F" w:rsidR="004E21A8" w:rsidRPr="00492353" w:rsidRDefault="00DA7F42" w:rsidP="00CD47A1">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p>
    <w:p w14:paraId="26385E3F"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B845095" w14:textId="1195AD80"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r>
    </w:p>
    <w:p w14:paraId="7E1438B8" w14:textId="77777777"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68D0EDD1" w14:textId="77777777" w:rsidR="00104198" w:rsidRPr="00492353" w:rsidRDefault="0010419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3240583F" w14:textId="77777777" w:rsidR="009640F5" w:rsidRPr="00492353" w:rsidRDefault="008F1E0F"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6986433F" w14:textId="77777777" w:rsidR="009E4F98" w:rsidRPr="00492353" w:rsidRDefault="004E21A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5ECECA56" w14:textId="77777777" w:rsidR="009E4F98" w:rsidRPr="00C4289B" w:rsidRDefault="009E4F9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3E352826" w14:textId="220BBD73" w:rsidR="00D462F8" w:rsidRDefault="00D462F8" w:rsidP="00FB4CA4">
      <w:pPr>
        <w:suppressAutoHyphens w:val="0"/>
        <w:spacing w:before="120"/>
        <w:ind w:left="567"/>
        <w:jc w:val="both"/>
        <w:rPr>
          <w:rFonts w:ascii="Cambria" w:hAnsi="Cambria" w:cs="Arial"/>
          <w:sz w:val="22"/>
          <w:szCs w:val="22"/>
          <w:lang w:eastAsia="pl-PL"/>
        </w:rPr>
      </w:pPr>
    </w:p>
    <w:p w14:paraId="376FA631" w14:textId="18EA0A77" w:rsidR="00E76AD1" w:rsidRDefault="00E76AD1" w:rsidP="00CD47A1">
      <w:pPr>
        <w:suppressAutoHyphens w:val="0"/>
        <w:spacing w:before="120"/>
        <w:ind w:left="567"/>
        <w:jc w:val="both"/>
        <w:rPr>
          <w:rFonts w:ascii="Cambria" w:hAnsi="Cambria" w:cs="Arial"/>
          <w:sz w:val="22"/>
          <w:szCs w:val="22"/>
          <w:lang w:eastAsia="pl-PL"/>
        </w:rPr>
      </w:pPr>
    </w:p>
    <w:p w14:paraId="65A0495A" w14:textId="77777777" w:rsidR="0050410E" w:rsidRPr="00492353" w:rsidRDefault="0050410E" w:rsidP="00CD47A1">
      <w:pPr>
        <w:suppressAutoHyphens w:val="0"/>
        <w:spacing w:before="120"/>
        <w:ind w:left="567"/>
        <w:jc w:val="both"/>
        <w:rPr>
          <w:rFonts w:ascii="Cambria" w:hAnsi="Cambria" w:cs="Arial"/>
          <w:sz w:val="22"/>
          <w:szCs w:val="22"/>
          <w:lang w:eastAsia="pl-PL"/>
        </w:rPr>
      </w:pPr>
    </w:p>
    <w:p w14:paraId="18520AA8" w14:textId="77777777"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1E6F8222" w14:textId="77777777" w:rsidR="004E21A8" w:rsidRPr="00492353" w:rsidRDefault="008F0A12"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lastRenderedPageBreak/>
        <w:t xml:space="preserve">Wydzierżawiający i Dzierżawca </w:t>
      </w:r>
      <w:r w:rsidR="004E21A8" w:rsidRPr="00492353">
        <w:rPr>
          <w:rFonts w:ascii="Cambria" w:hAnsi="Cambria" w:cs="Arial"/>
          <w:sz w:val="22"/>
          <w:szCs w:val="22"/>
          <w:lang w:eastAsia="pl-PL"/>
        </w:rPr>
        <w:t>podejmą starania, aby rozstrzygnąć 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36E0278C" w14:textId="1A98A28A" w:rsidR="004E21A8" w:rsidRPr="00492353" w:rsidRDefault="004E21A8"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784F68" w:rsidRPr="00492353">
        <w:rPr>
          <w:rFonts w:ascii="Cambria" w:hAnsi="Cambria" w:cs="Arial"/>
          <w:sz w:val="22"/>
          <w:szCs w:val="22"/>
          <w:lang w:eastAsia="pl-PL"/>
        </w:rPr>
        <w:t>Dzierżawca</w:t>
      </w:r>
      <w:r w:rsidRPr="00492353">
        <w:rPr>
          <w:rFonts w:ascii="Cambria" w:hAnsi="Cambria" w:cs="Arial"/>
          <w:sz w:val="22"/>
          <w:szCs w:val="22"/>
          <w:lang w:eastAsia="pl-PL"/>
        </w:rPr>
        <w:t xml:space="preserve"> nie będą w stanie rozstrzygnąć 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5059ED7D" w14:textId="77777777" w:rsidR="004E21A8" w:rsidRPr="00492353" w:rsidRDefault="004E21A8" w:rsidP="00CD47A1">
      <w:pPr>
        <w:keepNext/>
        <w:suppressAutoHyphens w:val="0"/>
        <w:spacing w:before="120"/>
        <w:outlineLvl w:val="0"/>
        <w:rPr>
          <w:rFonts w:ascii="Cambria" w:hAnsi="Cambria" w:cs="Arial"/>
          <w:b/>
          <w:bCs/>
          <w:kern w:val="32"/>
          <w:sz w:val="22"/>
          <w:szCs w:val="22"/>
          <w:lang w:eastAsia="pl-PL"/>
        </w:rPr>
      </w:pPr>
    </w:p>
    <w:p w14:paraId="24F8C721" w14:textId="77777777" w:rsidR="004E21A8" w:rsidRPr="00492353" w:rsidRDefault="004E21A8" w:rsidP="00CD47A1">
      <w:pPr>
        <w:keepNext/>
        <w:suppressAutoHyphens w:val="0"/>
        <w:spacing w:before="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76FBF3FC"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3ACBF0D3"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3CE2A63E"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5E107F53" w14:textId="77777777" w:rsidR="00215462" w:rsidRPr="00492353" w:rsidRDefault="00215462" w:rsidP="00CD47A1">
      <w:pPr>
        <w:spacing w:before="120"/>
        <w:jc w:val="both"/>
        <w:rPr>
          <w:rFonts w:ascii="Cambria" w:hAnsi="Cambria"/>
          <w:sz w:val="22"/>
          <w:szCs w:val="22"/>
        </w:rPr>
      </w:pPr>
    </w:p>
    <w:p w14:paraId="39F17516" w14:textId="77777777" w:rsidR="00944652" w:rsidRPr="00861432" w:rsidRDefault="00AD0891" w:rsidP="00CD47A1">
      <w:pPr>
        <w:tabs>
          <w:tab w:val="left" w:pos="1134"/>
        </w:tabs>
        <w:suppressAutoHyphens w:val="0"/>
        <w:spacing w:before="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C5CD3" w14:textId="77777777" w:rsidR="00BA1F28" w:rsidRDefault="00BA1F28">
      <w:r>
        <w:separator/>
      </w:r>
    </w:p>
  </w:endnote>
  <w:endnote w:type="continuationSeparator" w:id="0">
    <w:p w14:paraId="140E6B75" w14:textId="77777777" w:rsidR="00BA1F28" w:rsidRDefault="00BA1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F6DE1"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CBECC" w14:textId="77777777" w:rsidR="009E4F98" w:rsidRDefault="009E4F98" w:rsidP="00726784">
    <w:pPr>
      <w:pStyle w:val="Stopka"/>
      <w:pBdr>
        <w:top w:val="single" w:sz="4" w:space="1" w:color="D9D9D9"/>
      </w:pBdr>
      <w:jc w:val="right"/>
      <w:rPr>
        <w:rFonts w:ascii="Cambria" w:hAnsi="Cambria"/>
      </w:rPr>
    </w:pPr>
  </w:p>
  <w:p w14:paraId="376059E6" w14:textId="1DEAFDF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F91F35">
      <w:rPr>
        <w:rFonts w:ascii="Cambria" w:hAnsi="Cambria"/>
        <w:noProof/>
      </w:rPr>
      <w:t>7</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06659277"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41914"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BDB13" w14:textId="77777777" w:rsidR="00BA1F28" w:rsidRDefault="00BA1F28">
      <w:r>
        <w:separator/>
      </w:r>
    </w:p>
  </w:footnote>
  <w:footnote w:type="continuationSeparator" w:id="0">
    <w:p w14:paraId="1FABD321" w14:textId="77777777" w:rsidR="00BA1F28" w:rsidRDefault="00BA1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34024"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B7C37"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DBC41"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05FC"/>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1C57"/>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C1"/>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6B04"/>
    <w:rsid w:val="00177D0B"/>
    <w:rsid w:val="00181528"/>
    <w:rsid w:val="001815B3"/>
    <w:rsid w:val="001816D8"/>
    <w:rsid w:val="00181D33"/>
    <w:rsid w:val="00182398"/>
    <w:rsid w:val="00183C4F"/>
    <w:rsid w:val="001840D7"/>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BCF"/>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18E6"/>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0A83"/>
    <w:rsid w:val="003919B0"/>
    <w:rsid w:val="003923AA"/>
    <w:rsid w:val="00394846"/>
    <w:rsid w:val="0039598F"/>
    <w:rsid w:val="003A188D"/>
    <w:rsid w:val="003A2397"/>
    <w:rsid w:val="003A295B"/>
    <w:rsid w:val="003A4281"/>
    <w:rsid w:val="003A4433"/>
    <w:rsid w:val="003A69B8"/>
    <w:rsid w:val="003B0127"/>
    <w:rsid w:val="003B166D"/>
    <w:rsid w:val="003B1B0D"/>
    <w:rsid w:val="003B1C89"/>
    <w:rsid w:val="003B28B1"/>
    <w:rsid w:val="003B2A6C"/>
    <w:rsid w:val="003B314C"/>
    <w:rsid w:val="003B5DAB"/>
    <w:rsid w:val="003B61A7"/>
    <w:rsid w:val="003B6DC1"/>
    <w:rsid w:val="003C0111"/>
    <w:rsid w:val="003C084F"/>
    <w:rsid w:val="003C1610"/>
    <w:rsid w:val="003C425C"/>
    <w:rsid w:val="003C4BAD"/>
    <w:rsid w:val="003C61B6"/>
    <w:rsid w:val="003D132E"/>
    <w:rsid w:val="003D1417"/>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5BCA"/>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6721F"/>
    <w:rsid w:val="0047030B"/>
    <w:rsid w:val="00470ADE"/>
    <w:rsid w:val="00470BAF"/>
    <w:rsid w:val="00471194"/>
    <w:rsid w:val="00471B10"/>
    <w:rsid w:val="004720A7"/>
    <w:rsid w:val="00473C14"/>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58CC"/>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410E"/>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79"/>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EA1"/>
    <w:rsid w:val="00596173"/>
    <w:rsid w:val="00596825"/>
    <w:rsid w:val="00596B62"/>
    <w:rsid w:val="00596F86"/>
    <w:rsid w:val="005978CC"/>
    <w:rsid w:val="005A2030"/>
    <w:rsid w:val="005A31E9"/>
    <w:rsid w:val="005A3609"/>
    <w:rsid w:val="005A4ACB"/>
    <w:rsid w:val="005A527A"/>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75A"/>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419"/>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41872"/>
    <w:rsid w:val="00642409"/>
    <w:rsid w:val="006433CA"/>
    <w:rsid w:val="00643EBA"/>
    <w:rsid w:val="00644329"/>
    <w:rsid w:val="00651724"/>
    <w:rsid w:val="00653E9C"/>
    <w:rsid w:val="006544C9"/>
    <w:rsid w:val="0065644F"/>
    <w:rsid w:val="00657634"/>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43A4"/>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4F68"/>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878"/>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02A"/>
    <w:rsid w:val="00AD0891"/>
    <w:rsid w:val="00AD1541"/>
    <w:rsid w:val="00AD1626"/>
    <w:rsid w:val="00AD19FC"/>
    <w:rsid w:val="00AD33AE"/>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2259"/>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156"/>
    <w:rsid w:val="00B51E3B"/>
    <w:rsid w:val="00B51EEA"/>
    <w:rsid w:val="00B53455"/>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1F28"/>
    <w:rsid w:val="00BA2A1B"/>
    <w:rsid w:val="00BA301C"/>
    <w:rsid w:val="00BA44C8"/>
    <w:rsid w:val="00BA577B"/>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481E"/>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4DA9"/>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32C7"/>
    <w:rsid w:val="00C84326"/>
    <w:rsid w:val="00C844B8"/>
    <w:rsid w:val="00C84AA9"/>
    <w:rsid w:val="00C85D5D"/>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7A1"/>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77A76"/>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642B"/>
    <w:rsid w:val="00DA7204"/>
    <w:rsid w:val="00DA76AA"/>
    <w:rsid w:val="00DA7F42"/>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53B"/>
    <w:rsid w:val="00DF46A0"/>
    <w:rsid w:val="00DF659D"/>
    <w:rsid w:val="00DF6C30"/>
    <w:rsid w:val="00DF6C59"/>
    <w:rsid w:val="00DF76A6"/>
    <w:rsid w:val="00DF7AB0"/>
    <w:rsid w:val="00E02102"/>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4AEF"/>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46F05"/>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3E08"/>
    <w:rsid w:val="00E76AD1"/>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195"/>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298D"/>
    <w:rsid w:val="00EC3830"/>
    <w:rsid w:val="00EC5F56"/>
    <w:rsid w:val="00EC643A"/>
    <w:rsid w:val="00ED20BB"/>
    <w:rsid w:val="00ED29F7"/>
    <w:rsid w:val="00ED2BC3"/>
    <w:rsid w:val="00ED47B4"/>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35F78"/>
    <w:rsid w:val="00F4002F"/>
    <w:rsid w:val="00F40796"/>
    <w:rsid w:val="00F40D83"/>
    <w:rsid w:val="00F418F5"/>
    <w:rsid w:val="00F44635"/>
    <w:rsid w:val="00F478C6"/>
    <w:rsid w:val="00F503B8"/>
    <w:rsid w:val="00F51446"/>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1F35"/>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4CA4"/>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9D93D"/>
  <w15:chartTrackingRefBased/>
  <w15:docId w15:val="{6E313DD8-7B1A-4AC8-8C7A-07021F21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D79F2-3E29-49C6-9B66-25CB6E820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2044</Words>
  <Characters>12269</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Tomasz Dziewulski</cp:lastModifiedBy>
  <cp:revision>4</cp:revision>
  <cp:lastPrinted>2023-03-15T11:48:00Z</cp:lastPrinted>
  <dcterms:created xsi:type="dcterms:W3CDTF">2023-10-20T09:21:00Z</dcterms:created>
  <dcterms:modified xsi:type="dcterms:W3CDTF">2023-10-20T09:28:00Z</dcterms:modified>
</cp:coreProperties>
</file>